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62AF6F" w14:textId="77777777" w:rsidR="00B33153" w:rsidRPr="00F66C5F" w:rsidRDefault="00055C60">
      <w:pPr>
        <w:spacing w:before="78" w:line="260" w:lineRule="exact"/>
        <w:ind w:left="4456"/>
        <w:rPr>
          <w:sz w:val="24"/>
          <w:szCs w:val="24"/>
          <w:lang w:val="ro-RO"/>
        </w:rPr>
        <w:sectPr w:rsidR="00B33153" w:rsidRPr="00F66C5F">
          <w:pgSz w:w="12240" w:h="15840"/>
          <w:pgMar w:top="780" w:right="1120" w:bottom="0" w:left="1700" w:header="708" w:footer="708" w:gutter="0"/>
          <w:cols w:space="708"/>
        </w:sectPr>
      </w:pPr>
      <w:proofErr w:type="spellStart"/>
      <w:r w:rsidRPr="00A700E2">
        <w:rPr>
          <w:b/>
          <w:i/>
          <w:position w:val="-1"/>
          <w:sz w:val="24"/>
          <w:szCs w:val="24"/>
        </w:rPr>
        <w:t>I</w:t>
      </w:r>
      <w:r w:rsidRPr="00A700E2">
        <w:rPr>
          <w:b/>
          <w:i/>
          <w:spacing w:val="1"/>
          <w:position w:val="-1"/>
          <w:sz w:val="24"/>
          <w:szCs w:val="24"/>
        </w:rPr>
        <w:t>n</w:t>
      </w:r>
      <w:r w:rsidRPr="00A700E2">
        <w:rPr>
          <w:b/>
          <w:i/>
          <w:position w:val="-1"/>
          <w:sz w:val="24"/>
          <w:szCs w:val="24"/>
        </w:rPr>
        <w:t>sp</w:t>
      </w:r>
      <w:r w:rsidRPr="00A700E2">
        <w:rPr>
          <w:b/>
          <w:i/>
          <w:spacing w:val="-1"/>
          <w:position w:val="-1"/>
          <w:sz w:val="24"/>
          <w:szCs w:val="24"/>
        </w:rPr>
        <w:t>ec</w:t>
      </w:r>
      <w:r w:rsidRPr="00A700E2">
        <w:rPr>
          <w:b/>
          <w:i/>
          <w:spacing w:val="1"/>
          <w:position w:val="-1"/>
          <w:sz w:val="24"/>
          <w:szCs w:val="24"/>
        </w:rPr>
        <w:t>t</w:t>
      </w:r>
      <w:r w:rsidRPr="00A700E2">
        <w:rPr>
          <w:b/>
          <w:i/>
          <w:position w:val="-1"/>
          <w:sz w:val="24"/>
          <w:szCs w:val="24"/>
        </w:rPr>
        <w:t>ora</w:t>
      </w:r>
      <w:r w:rsidRPr="00A700E2">
        <w:rPr>
          <w:b/>
          <w:i/>
          <w:spacing w:val="1"/>
          <w:position w:val="-1"/>
          <w:sz w:val="24"/>
          <w:szCs w:val="24"/>
        </w:rPr>
        <w:t>tu</w:t>
      </w:r>
      <w:r w:rsidRPr="00A700E2">
        <w:rPr>
          <w:b/>
          <w:i/>
          <w:position w:val="-1"/>
          <w:sz w:val="24"/>
          <w:szCs w:val="24"/>
        </w:rPr>
        <w:t>l</w:t>
      </w:r>
      <w:proofErr w:type="spellEnd"/>
      <w:r w:rsidR="001873F2">
        <w:rPr>
          <w:b/>
          <w:i/>
          <w:position w:val="-1"/>
          <w:sz w:val="24"/>
          <w:szCs w:val="24"/>
        </w:rPr>
        <w:t xml:space="preserve"> </w:t>
      </w:r>
      <w:proofErr w:type="spellStart"/>
      <w:r w:rsidRPr="00A700E2">
        <w:rPr>
          <w:b/>
          <w:i/>
          <w:spacing w:val="1"/>
          <w:position w:val="-1"/>
          <w:sz w:val="24"/>
          <w:szCs w:val="24"/>
        </w:rPr>
        <w:t>Ş</w:t>
      </w:r>
      <w:r w:rsidRPr="00A700E2">
        <w:rPr>
          <w:b/>
          <w:i/>
          <w:spacing w:val="-1"/>
          <w:position w:val="-1"/>
          <w:sz w:val="24"/>
          <w:szCs w:val="24"/>
        </w:rPr>
        <w:t>c</w:t>
      </w:r>
      <w:r w:rsidRPr="00A700E2">
        <w:rPr>
          <w:b/>
          <w:i/>
          <w:position w:val="-1"/>
          <w:sz w:val="24"/>
          <w:szCs w:val="24"/>
        </w:rPr>
        <w:t>o</w:t>
      </w:r>
      <w:r w:rsidRPr="00A700E2">
        <w:rPr>
          <w:b/>
          <w:i/>
          <w:spacing w:val="1"/>
          <w:position w:val="-1"/>
          <w:sz w:val="24"/>
          <w:szCs w:val="24"/>
        </w:rPr>
        <w:t>l</w:t>
      </w:r>
      <w:r w:rsidRPr="00A700E2">
        <w:rPr>
          <w:b/>
          <w:i/>
          <w:position w:val="-1"/>
          <w:sz w:val="24"/>
          <w:szCs w:val="24"/>
        </w:rPr>
        <w:t>ar</w:t>
      </w:r>
      <w:proofErr w:type="spellEnd"/>
      <w:r w:rsidR="001873F2">
        <w:rPr>
          <w:b/>
          <w:i/>
          <w:position w:val="-1"/>
          <w:sz w:val="24"/>
          <w:szCs w:val="24"/>
        </w:rPr>
        <w:t xml:space="preserve"> </w:t>
      </w:r>
      <w:r w:rsidR="00F66C5F">
        <w:rPr>
          <w:b/>
          <w:i/>
          <w:spacing w:val="-2"/>
          <w:w w:val="99"/>
          <w:position w:val="-1"/>
          <w:sz w:val="24"/>
          <w:szCs w:val="24"/>
        </w:rPr>
        <w:t>Jude</w:t>
      </w:r>
      <w:r w:rsidR="00F66C5F">
        <w:rPr>
          <w:b/>
          <w:i/>
          <w:spacing w:val="-2"/>
          <w:w w:val="99"/>
          <w:position w:val="-1"/>
          <w:sz w:val="24"/>
          <w:szCs w:val="24"/>
          <w:lang w:val="ro-RO"/>
        </w:rPr>
        <w:t>țean Galați</w:t>
      </w:r>
    </w:p>
    <w:p w14:paraId="78F0F9BB" w14:textId="77777777" w:rsidR="00B33153" w:rsidRPr="00A700E2" w:rsidRDefault="00553B73">
      <w:pPr>
        <w:spacing w:line="260" w:lineRule="exact"/>
        <w:jc w:val="right"/>
        <w:rPr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 wp14:anchorId="21285AAA" wp14:editId="242AFDA8">
                <wp:simplePos x="0" y="0"/>
                <wp:positionH relativeFrom="page">
                  <wp:posOffset>4543425</wp:posOffset>
                </wp:positionH>
                <wp:positionV relativeFrom="paragraph">
                  <wp:posOffset>168910</wp:posOffset>
                </wp:positionV>
                <wp:extent cx="845820" cy="6350"/>
                <wp:effectExtent l="0" t="0" r="11430" b="12700"/>
                <wp:wrapNone/>
                <wp:docPr id="52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45820" cy="6350"/>
                          <a:chOff x="7155" y="266"/>
                          <a:chExt cx="1332" cy="10"/>
                        </a:xfrm>
                      </wpg:grpSpPr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7159" y="271"/>
                            <a:ext cx="840" cy="0"/>
                            <a:chOff x="7159" y="271"/>
                            <a:chExt cx="840" cy="0"/>
                          </a:xfrm>
                        </wpg:grpSpPr>
                        <wps:wsp>
                          <wps:cNvPr id="54" name="Freeform 57"/>
                          <wps:cNvSpPr>
                            <a:spLocks/>
                          </wps:cNvSpPr>
                          <wps:spPr bwMode="auto">
                            <a:xfrm>
                              <a:off x="7159" y="271"/>
                              <a:ext cx="840" cy="0"/>
                            </a:xfrm>
                            <a:custGeom>
                              <a:avLst/>
                              <a:gdLst>
                                <a:gd name="T0" fmla="+- 0 7159 7159"/>
                                <a:gd name="T1" fmla="*/ T0 w 840"/>
                                <a:gd name="T2" fmla="+- 0 7999 7159"/>
                                <a:gd name="T3" fmla="*/ T2 w 8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40">
                                  <a:moveTo>
                                    <a:pt x="0" y="0"/>
                                  </a:moveTo>
                                  <a:lnTo>
                                    <a:pt x="840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55" name="Group 55"/>
                          <wpg:cNvGrpSpPr>
                            <a:grpSpLocks/>
                          </wpg:cNvGrpSpPr>
                          <wpg:grpSpPr bwMode="auto">
                            <a:xfrm>
                              <a:off x="8002" y="271"/>
                              <a:ext cx="480" cy="0"/>
                              <a:chOff x="8002" y="271"/>
                              <a:chExt cx="480" cy="0"/>
                            </a:xfrm>
                          </wpg:grpSpPr>
                          <wps:wsp>
                            <wps:cNvPr id="56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8002" y="271"/>
                                <a:ext cx="480" cy="0"/>
                              </a:xfrm>
                              <a:custGeom>
                                <a:avLst/>
                                <a:gdLst>
                                  <a:gd name="T0" fmla="+- 0 8002 8002"/>
                                  <a:gd name="T1" fmla="*/ T0 w 480"/>
                                  <a:gd name="T2" fmla="+- 0 8481 8002"/>
                                  <a:gd name="T3" fmla="*/ T2 w 48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480">
                                    <a:moveTo>
                                      <a:pt x="0" y="0"/>
                                    </a:moveTo>
                                    <a:lnTo>
                                      <a:pt x="479" y="0"/>
                                    </a:lnTo>
                                  </a:path>
                                </a:pathLst>
                              </a:custGeom>
                              <a:noFill/>
                              <a:ln w="608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1CB3EDA" id="Group 53" o:spid="_x0000_s1026" style="position:absolute;margin-left:357.75pt;margin-top:13.3pt;width:66.6pt;height:.5pt;z-index:-251659776;mso-position-horizontal-relative:page" coordorigin="7155,266" coordsize="133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">
                <v:group id="Group 54" o:spid="_x0000_s1027" style="position:absolute;left:7159;top:271;width:840;height:0" coordorigin="7159,271" coordsize="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heWt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">
                  <v:shape id="Freeform 57" o:spid="_x0000_s1028" style="position:absolute;left:7159;top:271;width:840;height:0;visibility:visible;mso-wrap-style:square;v-text-anchor:top" coordsize="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" path="m,l840,e" filled="f" strokeweight=".16894mm">
                    <v:path arrowok="t" o:connecttype="custom" o:connectlocs="0,0;840,0" o:connectangles="0,0"/>
                  </v:shape>
                  <v:group id="Group 55" o:spid="_x0000_s1029" style="position:absolute;left:8002;top:271;width:480;height:0" coordorigin="8002,271" coordsize="4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<v:shape id="Freeform 56" o:spid="_x0000_s1030" style="position:absolute;left:8002;top:271;width:480;height:0;visibility:visible;mso-wrap-style:square;v-text-anchor:top" coordsize="48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" path="m,l479,e" filled="f" strokeweight=".16894mm">
                      <v:path arrowok="t" o:connecttype="custom" o:connectlocs="0,0;479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57728" behindDoc="1" locked="0" layoutInCell="1" allowOverlap="1" wp14:anchorId="2051DDF7" wp14:editId="7FBD0E97">
                <wp:simplePos x="0" y="0"/>
                <wp:positionH relativeFrom="page">
                  <wp:posOffset>5080000</wp:posOffset>
                </wp:positionH>
                <wp:positionV relativeFrom="paragraph">
                  <wp:posOffset>522604</wp:posOffset>
                </wp:positionV>
                <wp:extent cx="381000" cy="0"/>
                <wp:effectExtent l="0" t="0" r="19050" b="19050"/>
                <wp:wrapNone/>
                <wp:docPr id="50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" cy="0"/>
                          <a:chOff x="8000" y="823"/>
                          <a:chExt cx="600" cy="0"/>
                        </a:xfrm>
                      </wpg:grpSpPr>
                      <wps:wsp>
                        <wps:cNvPr id="51" name="Freeform 52"/>
                        <wps:cNvSpPr>
                          <a:spLocks/>
                        </wps:cNvSpPr>
                        <wps:spPr bwMode="auto">
                          <a:xfrm>
                            <a:off x="8000" y="823"/>
                            <a:ext cx="600" cy="0"/>
                          </a:xfrm>
                          <a:custGeom>
                            <a:avLst/>
                            <a:gdLst>
                              <a:gd name="T0" fmla="+- 0 8000 8000"/>
                              <a:gd name="T1" fmla="*/ T0 w 600"/>
                              <a:gd name="T2" fmla="+- 0 8599 8000"/>
                              <a:gd name="T3" fmla="*/ T2 w 6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">
                                <a:moveTo>
                                  <a:pt x="0" y="0"/>
                                </a:moveTo>
                                <a:lnTo>
                                  <a:pt x="599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76BDA" id="Group 51" o:spid="_x0000_s1026" style="position:absolute;margin-left:400pt;margin-top:41.15pt;width:30pt;height:0;z-index:-251658752;mso-wrap-distance-top:-3e-5mm;mso-wrap-distance-bottom:-3e-5mm;mso-position-horizontal-relative:page" coordorigin="8000,823" coordsize="60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">
                <v:shape id="Freeform 52" o:spid="_x0000_s1027" style="position:absolute;left:8000;top:823;width:600;height:0;visibility:visible;mso-wrap-style:square;v-text-anchor:top" coordsize="6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" path="m,l599,e" filled="f" strokeweight=".16894mm">
                  <v:path arrowok="t" o:connecttype="custom" o:connectlocs="0,0;599,0" o:connectangles="0,0"/>
                </v:shape>
                <w10:wrap anchorx="page"/>
              </v:group>
            </w:pict>
          </mc:Fallback>
        </mc:AlternateContent>
      </w:r>
      <w:r w:rsidR="00055C60" w:rsidRPr="00A700E2">
        <w:rPr>
          <w:spacing w:val="-5"/>
          <w:position w:val="-1"/>
          <w:sz w:val="24"/>
          <w:szCs w:val="24"/>
        </w:rPr>
        <w:t>L</w:t>
      </w:r>
      <w:r w:rsidR="00055C60" w:rsidRPr="00A700E2">
        <w:rPr>
          <w:position w:val="-1"/>
          <w:sz w:val="24"/>
          <w:szCs w:val="24"/>
        </w:rPr>
        <w:t>a</w:t>
      </w:r>
      <w:r w:rsidR="00D17DDE">
        <w:rPr>
          <w:position w:val="-1"/>
          <w:sz w:val="24"/>
          <w:szCs w:val="24"/>
        </w:rPr>
        <w:t xml:space="preserve"> </w:t>
      </w:r>
      <w:r w:rsidR="00055C60" w:rsidRPr="00A700E2">
        <w:rPr>
          <w:position w:val="-1"/>
          <w:sz w:val="24"/>
          <w:szCs w:val="24"/>
        </w:rPr>
        <w:t>31</w:t>
      </w:r>
      <w:r w:rsidR="00D17DDE">
        <w:rPr>
          <w:position w:val="-1"/>
          <w:sz w:val="24"/>
          <w:szCs w:val="24"/>
        </w:rPr>
        <w:t xml:space="preserve"> </w:t>
      </w:r>
      <w:r w:rsidR="00055C60" w:rsidRPr="00A700E2">
        <w:rPr>
          <w:spacing w:val="-1"/>
          <w:w w:val="99"/>
          <w:position w:val="-1"/>
          <w:sz w:val="24"/>
          <w:szCs w:val="24"/>
        </w:rPr>
        <w:t>a</w:t>
      </w:r>
      <w:r w:rsidR="00055C60" w:rsidRPr="00A700E2">
        <w:rPr>
          <w:spacing w:val="3"/>
          <w:w w:val="99"/>
          <w:position w:val="-1"/>
          <w:sz w:val="24"/>
          <w:szCs w:val="24"/>
        </w:rPr>
        <w:t>u</w:t>
      </w:r>
      <w:r w:rsidR="00055C60" w:rsidRPr="00A700E2">
        <w:rPr>
          <w:spacing w:val="-2"/>
          <w:w w:val="99"/>
          <w:position w:val="-1"/>
          <w:sz w:val="24"/>
          <w:szCs w:val="24"/>
        </w:rPr>
        <w:t>g</w:t>
      </w:r>
      <w:r w:rsidR="00055C60" w:rsidRPr="00A700E2">
        <w:rPr>
          <w:w w:val="99"/>
          <w:position w:val="-1"/>
          <w:sz w:val="24"/>
          <w:szCs w:val="24"/>
        </w:rPr>
        <w:t>us</w:t>
      </w:r>
      <w:r w:rsidR="00055C60" w:rsidRPr="00A700E2">
        <w:rPr>
          <w:position w:val="-1"/>
          <w:sz w:val="24"/>
          <w:szCs w:val="24"/>
        </w:rPr>
        <w:t>t</w:t>
      </w:r>
    </w:p>
    <w:p w14:paraId="4FA974EB" w14:textId="77777777" w:rsidR="00B33153" w:rsidRPr="00A700E2" w:rsidRDefault="00055C60">
      <w:pPr>
        <w:spacing w:line="260" w:lineRule="exact"/>
        <w:rPr>
          <w:sz w:val="24"/>
          <w:szCs w:val="24"/>
        </w:rPr>
        <w:sectPr w:rsidR="00B33153" w:rsidRPr="00A700E2">
          <w:type w:val="continuous"/>
          <w:pgSz w:w="12240" w:h="15840"/>
          <w:pgMar w:top="780" w:right="1120" w:bottom="0" w:left="1700" w:header="708" w:footer="708" w:gutter="0"/>
          <w:cols w:num="2" w:space="708" w:equalWidth="0">
            <w:col w:w="5459" w:space="1382"/>
            <w:col w:w="2579"/>
          </w:cols>
        </w:sectPr>
      </w:pPr>
      <w:r w:rsidRPr="00A700E2">
        <w:rPr>
          <w:sz w:val="24"/>
          <w:szCs w:val="24"/>
        </w:rPr>
        <w:br w:type="column"/>
      </w:r>
      <w:proofErr w:type="spellStart"/>
      <w:r w:rsidRPr="00A700E2">
        <w:rPr>
          <w:spacing w:val="-1"/>
          <w:position w:val="-1"/>
          <w:sz w:val="24"/>
          <w:szCs w:val="24"/>
        </w:rPr>
        <w:t>ca</w:t>
      </w:r>
      <w:r w:rsidRPr="00A700E2">
        <w:rPr>
          <w:position w:val="-1"/>
          <w:sz w:val="24"/>
          <w:szCs w:val="24"/>
        </w:rPr>
        <w:t>nd</w:t>
      </w:r>
      <w:r w:rsidRPr="00A700E2">
        <w:rPr>
          <w:spacing w:val="1"/>
          <w:position w:val="-1"/>
          <w:sz w:val="24"/>
          <w:szCs w:val="24"/>
        </w:rPr>
        <w:t>i</w:t>
      </w:r>
      <w:r w:rsidRPr="00A700E2">
        <w:rPr>
          <w:position w:val="-1"/>
          <w:sz w:val="24"/>
          <w:szCs w:val="24"/>
        </w:rPr>
        <w:t>d</w:t>
      </w:r>
      <w:r w:rsidRPr="00A700E2">
        <w:rPr>
          <w:spacing w:val="-1"/>
          <w:position w:val="-1"/>
          <w:sz w:val="24"/>
          <w:szCs w:val="24"/>
        </w:rPr>
        <w:t>a</w:t>
      </w:r>
      <w:r w:rsidRPr="00A700E2">
        <w:rPr>
          <w:spacing w:val="1"/>
          <w:position w:val="-1"/>
          <w:sz w:val="24"/>
          <w:szCs w:val="24"/>
        </w:rPr>
        <w:t>t</w:t>
      </w:r>
      <w:r w:rsidRPr="00A700E2">
        <w:rPr>
          <w:position w:val="-1"/>
          <w:sz w:val="24"/>
          <w:szCs w:val="24"/>
        </w:rPr>
        <w:t>u</w:t>
      </w:r>
      <w:r w:rsidRPr="00A700E2">
        <w:rPr>
          <w:spacing w:val="1"/>
          <w:position w:val="-1"/>
          <w:sz w:val="24"/>
          <w:szCs w:val="24"/>
        </w:rPr>
        <w:t>l</w:t>
      </w:r>
      <w:proofErr w:type="spellEnd"/>
      <w:r w:rsidRPr="00A700E2">
        <w:rPr>
          <w:spacing w:val="-1"/>
          <w:position w:val="-1"/>
          <w:sz w:val="24"/>
          <w:szCs w:val="24"/>
        </w:rPr>
        <w:t>(</w:t>
      </w:r>
      <w:proofErr w:type="gramStart"/>
      <w:r w:rsidRPr="00A700E2">
        <w:rPr>
          <w:spacing w:val="2"/>
          <w:position w:val="-1"/>
          <w:sz w:val="24"/>
          <w:szCs w:val="24"/>
        </w:rPr>
        <w:t>a</w:t>
      </w:r>
      <w:r w:rsidRPr="00A700E2">
        <w:rPr>
          <w:position w:val="-1"/>
          <w:sz w:val="24"/>
          <w:szCs w:val="24"/>
        </w:rPr>
        <w:t>)</w:t>
      </w:r>
      <w:r w:rsidR="00D17DDE">
        <w:rPr>
          <w:position w:val="-1"/>
          <w:sz w:val="24"/>
          <w:szCs w:val="24"/>
        </w:rPr>
        <w:t xml:space="preserve"> </w:t>
      </w:r>
      <w:r w:rsidR="001873F2">
        <w:rPr>
          <w:position w:val="-1"/>
          <w:sz w:val="24"/>
          <w:szCs w:val="24"/>
        </w:rPr>
        <w:t xml:space="preserve"> </w:t>
      </w:r>
      <w:r w:rsidRPr="00A700E2">
        <w:rPr>
          <w:spacing w:val="-1"/>
          <w:position w:val="-1"/>
          <w:sz w:val="24"/>
          <w:szCs w:val="24"/>
        </w:rPr>
        <w:t>a</w:t>
      </w:r>
      <w:r w:rsidRPr="00A700E2">
        <w:rPr>
          <w:spacing w:val="2"/>
          <w:position w:val="-1"/>
          <w:sz w:val="24"/>
          <w:szCs w:val="24"/>
        </w:rPr>
        <w:t>r</w:t>
      </w:r>
      <w:r w:rsidRPr="00A700E2">
        <w:rPr>
          <w:position w:val="-1"/>
          <w:sz w:val="24"/>
          <w:szCs w:val="24"/>
        </w:rPr>
        <w:t>e</w:t>
      </w:r>
      <w:proofErr w:type="gramEnd"/>
      <w:r w:rsidR="00D17DDE">
        <w:rPr>
          <w:position w:val="-1"/>
          <w:sz w:val="24"/>
          <w:szCs w:val="24"/>
        </w:rPr>
        <w:t xml:space="preserve"> </w:t>
      </w:r>
      <w:r w:rsidRPr="00A700E2">
        <w:rPr>
          <w:position w:val="-1"/>
          <w:sz w:val="24"/>
          <w:szCs w:val="24"/>
        </w:rPr>
        <w:t>o</w:t>
      </w:r>
    </w:p>
    <w:p w14:paraId="32F72A1F" w14:textId="77777777" w:rsidR="00B33153" w:rsidRPr="00A700E2" w:rsidRDefault="00553B73">
      <w:pPr>
        <w:spacing w:before="5" w:line="260" w:lineRule="exact"/>
        <w:ind w:left="3861"/>
        <w:rPr>
          <w:sz w:val="24"/>
          <w:szCs w:val="24"/>
        </w:rPr>
        <w:sectPr w:rsidR="00B33153" w:rsidRPr="00A700E2">
          <w:type w:val="continuous"/>
          <w:pgSz w:w="12240" w:h="15840"/>
          <w:pgMar w:top="780" w:right="1120" w:bottom="0" w:left="1700" w:header="708" w:footer="708" w:gutter="0"/>
          <w:cols w:space="708"/>
        </w:sect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58752" behindDoc="1" locked="0" layoutInCell="1" allowOverlap="1" wp14:anchorId="12E5AA19" wp14:editId="0FBB42A6">
                <wp:simplePos x="0" y="0"/>
                <wp:positionH relativeFrom="page">
                  <wp:posOffset>5722620</wp:posOffset>
                </wp:positionH>
                <wp:positionV relativeFrom="paragraph">
                  <wp:posOffset>350519</wp:posOffset>
                </wp:positionV>
                <wp:extent cx="533400" cy="0"/>
                <wp:effectExtent l="0" t="0" r="19050" b="19050"/>
                <wp:wrapNone/>
                <wp:docPr id="48" name="Grou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3400" cy="0"/>
                          <a:chOff x="9012" y="552"/>
                          <a:chExt cx="840" cy="0"/>
                        </a:xfrm>
                      </wpg:grpSpPr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9012" y="552"/>
                            <a:ext cx="840" cy="0"/>
                          </a:xfrm>
                          <a:custGeom>
                            <a:avLst/>
                            <a:gdLst>
                              <a:gd name="T0" fmla="+- 0 9012 9012"/>
                              <a:gd name="T1" fmla="*/ T0 w 840"/>
                              <a:gd name="T2" fmla="+- 0 9852 9012"/>
                              <a:gd name="T3" fmla="*/ T2 w 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40">
                                <a:moveTo>
                                  <a:pt x="0" y="0"/>
                                </a:moveTo>
                                <a:lnTo>
                                  <a:pt x="840" y="0"/>
                                </a:lnTo>
                              </a:path>
                            </a:pathLst>
                          </a:custGeom>
                          <a:noFill/>
                          <a:ln w="608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A88E7" id="Group 49" o:spid="_x0000_s1026" style="position:absolute;margin-left:450.6pt;margin-top:27.6pt;width:42pt;height:0;z-index:-251657728;mso-wrap-distance-top:-3e-5mm;mso-wrap-distance-bottom:-3e-5mm;mso-position-horizontal-relative:page" coordorigin="9012,552" coordsize="8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">
                <v:shape id="Freeform 50" o:spid="_x0000_s1027" style="position:absolute;left:9012;top:552;width:840;height:0;visibility:visible;mso-wrap-style:square;v-text-anchor:top" coordsize="8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" path="m,l840,e" filled="f" strokeweight=".16894mm">
                  <v:path arrowok="t" o:connecttype="custom" o:connectlocs="0,0;840,0" o:connectangles="0,0"/>
                </v:shape>
                <w10:wrap anchorx="page"/>
              </v:group>
            </w:pict>
          </mc:Fallback>
        </mc:AlternateContent>
      </w:r>
      <w:proofErr w:type="spellStart"/>
      <w:r w:rsidR="00055C60" w:rsidRPr="00A700E2">
        <w:rPr>
          <w:position w:val="-1"/>
          <w:sz w:val="24"/>
          <w:szCs w:val="24"/>
        </w:rPr>
        <w:t>v</w:t>
      </w:r>
      <w:r w:rsidR="00055C60" w:rsidRPr="00A700E2">
        <w:rPr>
          <w:spacing w:val="-1"/>
          <w:position w:val="-1"/>
          <w:sz w:val="24"/>
          <w:szCs w:val="24"/>
        </w:rPr>
        <w:t>ec</w:t>
      </w:r>
      <w:r w:rsidR="00055C60" w:rsidRPr="00A700E2">
        <w:rPr>
          <w:position w:val="-1"/>
          <w:sz w:val="24"/>
          <w:szCs w:val="24"/>
        </w:rPr>
        <w:t>h</w:t>
      </w:r>
      <w:r w:rsidR="00055C60" w:rsidRPr="00A700E2">
        <w:rPr>
          <w:spacing w:val="1"/>
          <w:position w:val="-1"/>
          <w:sz w:val="24"/>
          <w:szCs w:val="24"/>
        </w:rPr>
        <w:t>im</w:t>
      </w:r>
      <w:r w:rsidR="00055C60" w:rsidRPr="00A700E2">
        <w:rPr>
          <w:position w:val="-1"/>
          <w:sz w:val="24"/>
          <w:szCs w:val="24"/>
        </w:rPr>
        <w:t>e</w:t>
      </w:r>
      <w:proofErr w:type="spellEnd"/>
      <w:r w:rsidR="00D17DDE">
        <w:rPr>
          <w:position w:val="-1"/>
          <w:sz w:val="24"/>
          <w:szCs w:val="24"/>
        </w:rPr>
        <w:t xml:space="preserve"> </w:t>
      </w:r>
      <w:proofErr w:type="spellStart"/>
      <w:r w:rsidR="00055C60" w:rsidRPr="00A700E2">
        <w:rPr>
          <w:spacing w:val="-1"/>
          <w:position w:val="-1"/>
          <w:sz w:val="24"/>
          <w:szCs w:val="24"/>
        </w:rPr>
        <w:t>e</w:t>
      </w:r>
      <w:r w:rsidR="00055C60" w:rsidRPr="00A700E2">
        <w:rPr>
          <w:spacing w:val="2"/>
          <w:position w:val="-1"/>
          <w:sz w:val="24"/>
          <w:szCs w:val="24"/>
        </w:rPr>
        <w:t>f</w:t>
      </w:r>
      <w:r w:rsidR="00055C60" w:rsidRPr="00A700E2">
        <w:rPr>
          <w:spacing w:val="-1"/>
          <w:position w:val="-1"/>
          <w:sz w:val="24"/>
          <w:szCs w:val="24"/>
        </w:rPr>
        <w:t>ec</w:t>
      </w:r>
      <w:r w:rsidR="00055C60" w:rsidRPr="00A700E2">
        <w:rPr>
          <w:spacing w:val="1"/>
          <w:position w:val="-1"/>
          <w:sz w:val="24"/>
          <w:szCs w:val="24"/>
        </w:rPr>
        <w:t>ti</w:t>
      </w:r>
      <w:r w:rsidR="00055C60" w:rsidRPr="00A700E2">
        <w:rPr>
          <w:position w:val="-1"/>
          <w:sz w:val="24"/>
          <w:szCs w:val="24"/>
        </w:rPr>
        <w:t>vă</w:t>
      </w:r>
      <w:proofErr w:type="spellEnd"/>
      <w:r w:rsidR="00D17DDE">
        <w:rPr>
          <w:position w:val="-1"/>
          <w:sz w:val="24"/>
          <w:szCs w:val="24"/>
        </w:rPr>
        <w:t xml:space="preserve"> </w:t>
      </w:r>
      <w:proofErr w:type="spellStart"/>
      <w:r w:rsidR="00055C60" w:rsidRPr="00A700E2">
        <w:rPr>
          <w:spacing w:val="1"/>
          <w:position w:val="-1"/>
          <w:sz w:val="24"/>
          <w:szCs w:val="24"/>
        </w:rPr>
        <w:t>î</w:t>
      </w:r>
      <w:r w:rsidR="00055C60" w:rsidRPr="00A700E2">
        <w:rPr>
          <w:position w:val="-1"/>
          <w:sz w:val="24"/>
          <w:szCs w:val="24"/>
        </w:rPr>
        <w:t>n</w:t>
      </w:r>
      <w:proofErr w:type="spellEnd"/>
      <w:r w:rsidR="00D17DDE">
        <w:rPr>
          <w:position w:val="-1"/>
          <w:sz w:val="24"/>
          <w:szCs w:val="24"/>
        </w:rPr>
        <w:t xml:space="preserve"> </w:t>
      </w:r>
      <w:proofErr w:type="spellStart"/>
      <w:r w:rsidR="00055C60" w:rsidRPr="00A700E2">
        <w:rPr>
          <w:spacing w:val="2"/>
          <w:position w:val="-1"/>
          <w:sz w:val="24"/>
          <w:szCs w:val="24"/>
        </w:rPr>
        <w:t>a</w:t>
      </w:r>
      <w:r w:rsidR="00055C60" w:rsidRPr="00A700E2">
        <w:rPr>
          <w:spacing w:val="-1"/>
          <w:position w:val="-1"/>
          <w:sz w:val="24"/>
          <w:szCs w:val="24"/>
        </w:rPr>
        <w:t>c</w:t>
      </w:r>
      <w:r w:rsidR="00055C60" w:rsidRPr="00A700E2">
        <w:rPr>
          <w:spacing w:val="1"/>
          <w:position w:val="-1"/>
          <w:sz w:val="24"/>
          <w:szCs w:val="24"/>
        </w:rPr>
        <w:t>ti</w:t>
      </w:r>
      <w:r w:rsidR="00055C60" w:rsidRPr="00A700E2">
        <w:rPr>
          <w:position w:val="-1"/>
          <w:sz w:val="24"/>
          <w:szCs w:val="24"/>
        </w:rPr>
        <w:t>v</w:t>
      </w:r>
      <w:r w:rsidR="00055C60" w:rsidRPr="00A700E2">
        <w:rPr>
          <w:spacing w:val="1"/>
          <w:position w:val="-1"/>
          <w:sz w:val="24"/>
          <w:szCs w:val="24"/>
        </w:rPr>
        <w:t>it</w:t>
      </w:r>
      <w:r w:rsidR="00055C60" w:rsidRPr="00A700E2">
        <w:rPr>
          <w:spacing w:val="-1"/>
          <w:position w:val="-1"/>
          <w:sz w:val="24"/>
          <w:szCs w:val="24"/>
        </w:rPr>
        <w:t>a</w:t>
      </w:r>
      <w:r w:rsidR="00055C60" w:rsidRPr="00A700E2">
        <w:rPr>
          <w:spacing w:val="1"/>
          <w:position w:val="-1"/>
          <w:sz w:val="24"/>
          <w:szCs w:val="24"/>
        </w:rPr>
        <w:t>t</w:t>
      </w:r>
      <w:r w:rsidR="00055C60" w:rsidRPr="00A700E2">
        <w:rPr>
          <w:spacing w:val="-1"/>
          <w:position w:val="-1"/>
          <w:sz w:val="24"/>
          <w:szCs w:val="24"/>
        </w:rPr>
        <w:t>e</w:t>
      </w:r>
      <w:r w:rsidR="00055C60" w:rsidRPr="00A700E2">
        <w:rPr>
          <w:position w:val="-1"/>
          <w:sz w:val="24"/>
          <w:szCs w:val="24"/>
        </w:rPr>
        <w:t>a</w:t>
      </w:r>
      <w:proofErr w:type="spellEnd"/>
      <w:r w:rsidR="00D17DDE">
        <w:rPr>
          <w:position w:val="-1"/>
          <w:sz w:val="24"/>
          <w:szCs w:val="24"/>
        </w:rPr>
        <w:t xml:space="preserve"> </w:t>
      </w:r>
      <w:r w:rsidR="00055C60" w:rsidRPr="00A700E2">
        <w:rPr>
          <w:position w:val="-1"/>
          <w:sz w:val="24"/>
          <w:szCs w:val="24"/>
        </w:rPr>
        <w:t>de</w:t>
      </w:r>
      <w:r w:rsidR="00D17DDE">
        <w:rPr>
          <w:position w:val="-1"/>
          <w:sz w:val="24"/>
          <w:szCs w:val="24"/>
        </w:rPr>
        <w:t xml:space="preserve"> </w:t>
      </w:r>
      <w:proofErr w:type="spellStart"/>
      <w:r w:rsidR="00055C60" w:rsidRPr="00A700E2">
        <w:rPr>
          <w:position w:val="-1"/>
          <w:sz w:val="24"/>
          <w:szCs w:val="24"/>
        </w:rPr>
        <w:t>p</w:t>
      </w:r>
      <w:r w:rsidR="00055C60" w:rsidRPr="00A700E2">
        <w:rPr>
          <w:spacing w:val="2"/>
          <w:position w:val="-1"/>
          <w:sz w:val="24"/>
          <w:szCs w:val="24"/>
        </w:rPr>
        <w:t>r</w:t>
      </w:r>
      <w:r w:rsidR="00055C60" w:rsidRPr="00A700E2">
        <w:rPr>
          <w:spacing w:val="-1"/>
          <w:position w:val="-1"/>
          <w:sz w:val="24"/>
          <w:szCs w:val="24"/>
        </w:rPr>
        <w:t>e</w:t>
      </w:r>
      <w:r w:rsidR="00055C60" w:rsidRPr="00A700E2">
        <w:rPr>
          <w:position w:val="-1"/>
          <w:sz w:val="24"/>
          <w:szCs w:val="24"/>
        </w:rPr>
        <w:t>d</w:t>
      </w:r>
      <w:r w:rsidR="00055C60" w:rsidRPr="00A700E2">
        <w:rPr>
          <w:spacing w:val="-1"/>
          <w:position w:val="-1"/>
          <w:sz w:val="24"/>
          <w:szCs w:val="24"/>
        </w:rPr>
        <w:t>a</w:t>
      </w:r>
      <w:r w:rsidR="00055C60" w:rsidRPr="00A700E2">
        <w:rPr>
          <w:spacing w:val="2"/>
          <w:position w:val="-1"/>
          <w:sz w:val="24"/>
          <w:szCs w:val="24"/>
        </w:rPr>
        <w:t>r</w:t>
      </w:r>
      <w:r w:rsidR="00055C60" w:rsidRPr="00A700E2">
        <w:rPr>
          <w:position w:val="-1"/>
          <w:sz w:val="24"/>
          <w:szCs w:val="24"/>
        </w:rPr>
        <w:t>e</w:t>
      </w:r>
      <w:proofErr w:type="spellEnd"/>
      <w:r w:rsidR="00D17DDE">
        <w:rPr>
          <w:position w:val="-1"/>
          <w:sz w:val="24"/>
          <w:szCs w:val="24"/>
        </w:rPr>
        <w:t xml:space="preserve"> </w:t>
      </w:r>
      <w:r w:rsidR="00055C60" w:rsidRPr="00A700E2">
        <w:rPr>
          <w:position w:val="-1"/>
          <w:sz w:val="24"/>
          <w:szCs w:val="24"/>
        </w:rPr>
        <w:t>de</w:t>
      </w:r>
      <w:r w:rsidR="00D17DDE">
        <w:rPr>
          <w:position w:val="-1"/>
          <w:sz w:val="24"/>
          <w:szCs w:val="24"/>
        </w:rPr>
        <w:t xml:space="preserve"> </w:t>
      </w:r>
      <w:r w:rsidR="00055C60" w:rsidRPr="00A700E2">
        <w:rPr>
          <w:spacing w:val="1"/>
          <w:position w:val="-1"/>
          <w:sz w:val="24"/>
          <w:szCs w:val="24"/>
        </w:rPr>
        <w:t>l</w:t>
      </w:r>
      <w:r w:rsidR="00055C60" w:rsidRPr="00A700E2">
        <w:rPr>
          <w:position w:val="-1"/>
          <w:sz w:val="24"/>
          <w:szCs w:val="24"/>
        </w:rPr>
        <w:t>a</w:t>
      </w:r>
    </w:p>
    <w:p w14:paraId="4F17BD6E" w14:textId="77777777" w:rsidR="00B33153" w:rsidRPr="00A700E2" w:rsidRDefault="00553B73" w:rsidP="002A092F">
      <w:pPr>
        <w:spacing w:before="46"/>
        <w:ind w:right="734"/>
        <w:rPr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50560" behindDoc="1" locked="0" layoutInCell="1" allowOverlap="1" wp14:anchorId="1DF88B4F" wp14:editId="63052798">
                <wp:simplePos x="0" y="0"/>
                <wp:positionH relativeFrom="page">
                  <wp:posOffset>1125220</wp:posOffset>
                </wp:positionH>
                <wp:positionV relativeFrom="page">
                  <wp:posOffset>1087754</wp:posOffset>
                </wp:positionV>
                <wp:extent cx="2238375" cy="0"/>
                <wp:effectExtent l="0" t="0" r="28575" b="19050"/>
                <wp:wrapNone/>
                <wp:docPr id="46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38375" cy="0"/>
                          <a:chOff x="1772" y="1713"/>
                          <a:chExt cx="3525" cy="0"/>
                        </a:xfrm>
                      </wpg:grpSpPr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1772" y="1713"/>
                            <a:ext cx="3525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3525"/>
                              <a:gd name="T2" fmla="+- 0 5297 1772"/>
                              <a:gd name="T3" fmla="*/ T2 w 352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525">
                                <a:moveTo>
                                  <a:pt x="0" y="0"/>
                                </a:moveTo>
                                <a:lnTo>
                                  <a:pt x="3525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F4A35F7" id="Group 47" o:spid="_x0000_s1026" style="position:absolute;margin-left:88.6pt;margin-top:85.65pt;width:176.25pt;height:0;z-index:-251665920;mso-wrap-distance-top:-3e-5mm;mso-wrap-distance-bottom:-3e-5mm;mso-position-horizontal-relative:page;mso-position-vertical-relative:page" coordorigin="1772,1713" coordsize="352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">
                <v:shape id="Freeform 48" o:spid="_x0000_s1027" style="position:absolute;left:1772;top:1713;width:3525;height:0;visibility:visible;mso-wrap-style:square;v-text-anchor:top" coordsize="352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" path="m,l3525,e" filled="f" strokeweight="1.54pt">
                  <v:path arrowok="t" o:connecttype="custom" o:connectlocs="0,0;3525,0" o:connectangles="0,0"/>
                </v:shape>
                <w10:wrap anchorx="page" anchory="page"/>
              </v:group>
            </w:pict>
          </mc:Fallback>
        </mc:AlternateContent>
      </w:r>
      <w:r w:rsidR="00055C60" w:rsidRPr="00A700E2">
        <w:rPr>
          <w:spacing w:val="-1"/>
          <w:sz w:val="24"/>
          <w:szCs w:val="24"/>
        </w:rPr>
        <w:t>(</w:t>
      </w:r>
      <w:proofErr w:type="spellStart"/>
      <w:r w:rsidR="00055C60" w:rsidRPr="00A700E2">
        <w:rPr>
          <w:spacing w:val="-1"/>
          <w:sz w:val="24"/>
          <w:szCs w:val="24"/>
        </w:rPr>
        <w:t>U</w:t>
      </w:r>
      <w:r w:rsidR="00055C60" w:rsidRPr="00A700E2">
        <w:rPr>
          <w:spacing w:val="1"/>
          <w:sz w:val="24"/>
          <w:szCs w:val="24"/>
        </w:rPr>
        <w:t>ni</w:t>
      </w:r>
      <w:r w:rsidR="00055C60" w:rsidRPr="00A700E2">
        <w:rPr>
          <w:spacing w:val="-1"/>
          <w:sz w:val="24"/>
          <w:szCs w:val="24"/>
        </w:rPr>
        <w:t>t</w:t>
      </w:r>
      <w:r w:rsidR="00055C60" w:rsidRPr="00A700E2">
        <w:rPr>
          <w:spacing w:val="1"/>
          <w:sz w:val="24"/>
          <w:szCs w:val="24"/>
        </w:rPr>
        <w:t>at</w:t>
      </w:r>
      <w:r w:rsidR="00055C60" w:rsidRPr="00A700E2">
        <w:rPr>
          <w:spacing w:val="-2"/>
          <w:sz w:val="24"/>
          <w:szCs w:val="24"/>
        </w:rPr>
        <w:t>e</w:t>
      </w:r>
      <w:r w:rsidR="00055C60" w:rsidRPr="00A700E2">
        <w:rPr>
          <w:sz w:val="24"/>
          <w:szCs w:val="24"/>
        </w:rPr>
        <w:t>a</w:t>
      </w:r>
      <w:proofErr w:type="spellEnd"/>
      <w:r w:rsidR="00D17DDE">
        <w:rPr>
          <w:sz w:val="24"/>
          <w:szCs w:val="24"/>
        </w:rPr>
        <w:t xml:space="preserve"> </w:t>
      </w:r>
      <w:r w:rsidR="00055C60" w:rsidRPr="00A700E2">
        <w:rPr>
          <w:spacing w:val="1"/>
          <w:sz w:val="24"/>
          <w:szCs w:val="24"/>
        </w:rPr>
        <w:t>d</w:t>
      </w:r>
      <w:r w:rsidR="00055C60" w:rsidRPr="00A700E2">
        <w:rPr>
          <w:sz w:val="24"/>
          <w:szCs w:val="24"/>
        </w:rPr>
        <w:t>e</w:t>
      </w:r>
      <w:r w:rsidR="00D17DDE">
        <w:rPr>
          <w:sz w:val="24"/>
          <w:szCs w:val="24"/>
        </w:rPr>
        <w:t xml:space="preserve"> </w:t>
      </w:r>
      <w:proofErr w:type="spellStart"/>
      <w:r w:rsidR="00474DD0">
        <w:rPr>
          <w:sz w:val="24"/>
          <w:szCs w:val="24"/>
        </w:rPr>
        <w:t>î</w:t>
      </w:r>
      <w:r w:rsidR="00474DD0">
        <w:rPr>
          <w:spacing w:val="-1"/>
          <w:sz w:val="24"/>
          <w:szCs w:val="24"/>
        </w:rPr>
        <w:t>nvățământ</w:t>
      </w:r>
      <w:proofErr w:type="spellEnd"/>
      <w:r w:rsidR="00055C60" w:rsidRPr="00A700E2">
        <w:rPr>
          <w:sz w:val="24"/>
          <w:szCs w:val="24"/>
        </w:rPr>
        <w:t>)</w:t>
      </w:r>
    </w:p>
    <w:p w14:paraId="5CCAFA74" w14:textId="77777777" w:rsidR="00B33153" w:rsidRPr="00A700E2" w:rsidRDefault="00055C60">
      <w:pPr>
        <w:tabs>
          <w:tab w:val="left" w:pos="3360"/>
        </w:tabs>
        <w:spacing w:before="36"/>
        <w:ind w:left="63" w:right="-38"/>
        <w:jc w:val="center"/>
        <w:rPr>
          <w:sz w:val="24"/>
          <w:szCs w:val="24"/>
        </w:rPr>
      </w:pPr>
      <w:proofErr w:type="spellStart"/>
      <w:r w:rsidRPr="00A700E2">
        <w:rPr>
          <w:spacing w:val="-2"/>
          <w:w w:val="99"/>
          <w:sz w:val="24"/>
          <w:szCs w:val="24"/>
        </w:rPr>
        <w:t>L</w:t>
      </w:r>
      <w:r w:rsidRPr="00A700E2">
        <w:rPr>
          <w:w w:val="99"/>
          <w:sz w:val="24"/>
          <w:szCs w:val="24"/>
        </w:rPr>
        <w:t>o</w:t>
      </w:r>
      <w:r w:rsidRPr="00A700E2">
        <w:rPr>
          <w:spacing w:val="2"/>
          <w:w w:val="99"/>
          <w:sz w:val="24"/>
          <w:szCs w:val="24"/>
        </w:rPr>
        <w:t>c</w:t>
      </w:r>
      <w:r w:rsidRPr="00A700E2">
        <w:rPr>
          <w:spacing w:val="-1"/>
          <w:w w:val="99"/>
          <w:sz w:val="24"/>
          <w:szCs w:val="24"/>
        </w:rPr>
        <w:t>a</w:t>
      </w:r>
      <w:r w:rsidRPr="00A700E2">
        <w:rPr>
          <w:spacing w:val="1"/>
          <w:sz w:val="24"/>
          <w:szCs w:val="24"/>
        </w:rPr>
        <w:t>lit</w:t>
      </w:r>
      <w:r w:rsidRPr="00A700E2">
        <w:rPr>
          <w:spacing w:val="-1"/>
          <w:w w:val="99"/>
          <w:sz w:val="24"/>
          <w:szCs w:val="24"/>
        </w:rPr>
        <w:t>a</w:t>
      </w:r>
      <w:r w:rsidRPr="00A700E2">
        <w:rPr>
          <w:spacing w:val="1"/>
          <w:sz w:val="24"/>
          <w:szCs w:val="24"/>
        </w:rPr>
        <w:t>t</w:t>
      </w:r>
      <w:r w:rsidRPr="00A700E2">
        <w:rPr>
          <w:spacing w:val="-1"/>
          <w:w w:val="99"/>
          <w:sz w:val="24"/>
          <w:szCs w:val="24"/>
        </w:rPr>
        <w:t>ea</w:t>
      </w:r>
      <w:proofErr w:type="spellEnd"/>
      <w:r w:rsidRPr="00A700E2">
        <w:rPr>
          <w:sz w:val="24"/>
          <w:szCs w:val="24"/>
          <w:u w:val="single" w:color="000000"/>
        </w:rPr>
        <w:tab/>
      </w:r>
    </w:p>
    <w:p w14:paraId="71F717A5" w14:textId="77777777" w:rsidR="00B33153" w:rsidRPr="00474DD0" w:rsidRDefault="00474DD0">
      <w:pPr>
        <w:spacing w:before="15" w:line="300" w:lineRule="exact"/>
        <w:ind w:left="964" w:right="702"/>
        <w:jc w:val="center"/>
        <w:rPr>
          <w:b/>
          <w:i/>
          <w:position w:val="-2"/>
          <w:sz w:val="24"/>
          <w:szCs w:val="24"/>
          <w:u w:val="thick" w:color="000000"/>
          <w:lang w:val="ro-RO"/>
        </w:rPr>
      </w:pPr>
      <w:r>
        <w:rPr>
          <w:b/>
          <w:i/>
          <w:spacing w:val="2"/>
          <w:position w:val="-2"/>
          <w:sz w:val="24"/>
          <w:szCs w:val="24"/>
          <w:u w:val="thick" w:color="000000"/>
        </w:rPr>
        <w:t>Jude</w:t>
      </w:r>
      <w:r>
        <w:rPr>
          <w:b/>
          <w:i/>
          <w:spacing w:val="2"/>
          <w:position w:val="-2"/>
          <w:sz w:val="24"/>
          <w:szCs w:val="24"/>
          <w:u w:val="thick" w:color="000000"/>
          <w:lang w:val="ro-RO"/>
        </w:rPr>
        <w:t>țul Galați</w:t>
      </w:r>
    </w:p>
    <w:p w14:paraId="2F52F72C" w14:textId="77777777" w:rsidR="00B33153" w:rsidRPr="007E106B" w:rsidRDefault="00055C60">
      <w:pPr>
        <w:spacing w:before="5"/>
        <w:ind w:right="-56"/>
        <w:rPr>
          <w:sz w:val="24"/>
          <w:szCs w:val="24"/>
        </w:rPr>
      </w:pPr>
      <w:r w:rsidRPr="00A700E2">
        <w:rPr>
          <w:sz w:val="24"/>
          <w:szCs w:val="24"/>
        </w:rPr>
        <w:br w:type="column"/>
      </w:r>
      <w:proofErr w:type="spellStart"/>
      <w:r w:rsidR="007E106B" w:rsidRPr="007E106B">
        <w:rPr>
          <w:w w:val="99"/>
          <w:sz w:val="24"/>
          <w:szCs w:val="24"/>
        </w:rPr>
        <w:t>obținerea</w:t>
      </w:r>
      <w:proofErr w:type="spellEnd"/>
      <w:r w:rsidR="00D17DDE">
        <w:rPr>
          <w:w w:val="99"/>
          <w:sz w:val="24"/>
          <w:szCs w:val="24"/>
        </w:rPr>
        <w:t xml:space="preserve"> </w:t>
      </w:r>
      <w:proofErr w:type="spellStart"/>
      <w:r w:rsidRPr="007E106B">
        <w:rPr>
          <w:spacing w:val="-2"/>
          <w:sz w:val="24"/>
          <w:szCs w:val="24"/>
        </w:rPr>
        <w:t>g</w:t>
      </w:r>
      <w:r w:rsidRPr="007E106B">
        <w:rPr>
          <w:spacing w:val="2"/>
          <w:sz w:val="24"/>
          <w:szCs w:val="24"/>
        </w:rPr>
        <w:t>r</w:t>
      </w:r>
      <w:r w:rsidRPr="007E106B">
        <w:rPr>
          <w:spacing w:val="-1"/>
          <w:sz w:val="24"/>
          <w:szCs w:val="24"/>
        </w:rPr>
        <w:t>a</w:t>
      </w:r>
      <w:r w:rsidRPr="007E106B">
        <w:rPr>
          <w:sz w:val="24"/>
          <w:szCs w:val="24"/>
        </w:rPr>
        <w:t>du</w:t>
      </w:r>
      <w:r w:rsidRPr="007E106B">
        <w:rPr>
          <w:spacing w:val="1"/>
          <w:sz w:val="24"/>
          <w:szCs w:val="24"/>
        </w:rPr>
        <w:t>l</w:t>
      </w:r>
      <w:r w:rsidRPr="007E106B">
        <w:rPr>
          <w:sz w:val="24"/>
          <w:szCs w:val="24"/>
        </w:rPr>
        <w:t>ui</w:t>
      </w:r>
      <w:proofErr w:type="spellEnd"/>
      <w:r w:rsidR="00D17DDE">
        <w:rPr>
          <w:sz w:val="24"/>
          <w:szCs w:val="24"/>
        </w:rPr>
        <w:t xml:space="preserve"> </w:t>
      </w:r>
      <w:r w:rsidRPr="007E106B">
        <w:rPr>
          <w:spacing w:val="-1"/>
          <w:sz w:val="24"/>
          <w:szCs w:val="24"/>
        </w:rPr>
        <w:t>I</w:t>
      </w:r>
      <w:r w:rsidRPr="007E106B">
        <w:rPr>
          <w:sz w:val="24"/>
          <w:szCs w:val="24"/>
        </w:rPr>
        <w:t>I</w:t>
      </w:r>
      <w:r w:rsidR="00D17DDE">
        <w:rPr>
          <w:sz w:val="24"/>
          <w:szCs w:val="24"/>
        </w:rPr>
        <w:t xml:space="preserve"> </w:t>
      </w:r>
      <w:r w:rsidRPr="007E106B">
        <w:rPr>
          <w:sz w:val="24"/>
          <w:szCs w:val="24"/>
        </w:rPr>
        <w:t>de</w:t>
      </w:r>
    </w:p>
    <w:p w14:paraId="1CE131EC" w14:textId="77777777" w:rsidR="00B33153" w:rsidRPr="00A700E2" w:rsidRDefault="00055C60" w:rsidP="00FB166C">
      <w:pPr>
        <w:rPr>
          <w:sz w:val="24"/>
          <w:szCs w:val="24"/>
        </w:rPr>
      </w:pPr>
      <w:proofErr w:type="spellStart"/>
      <w:r w:rsidRPr="00A700E2">
        <w:rPr>
          <w:spacing w:val="2"/>
          <w:sz w:val="24"/>
          <w:szCs w:val="24"/>
        </w:rPr>
        <w:t>z</w:t>
      </w:r>
      <w:r w:rsidRPr="00A700E2">
        <w:rPr>
          <w:spacing w:val="1"/>
          <w:sz w:val="24"/>
          <w:szCs w:val="24"/>
        </w:rPr>
        <w:t>il</w:t>
      </w:r>
      <w:r w:rsidRPr="00A700E2">
        <w:rPr>
          <w:spacing w:val="-1"/>
          <w:sz w:val="24"/>
          <w:szCs w:val="24"/>
        </w:rPr>
        <w:t>e</w:t>
      </w:r>
      <w:proofErr w:type="spellEnd"/>
      <w:r w:rsidR="00FB166C">
        <w:rPr>
          <w:sz w:val="24"/>
          <w:szCs w:val="24"/>
        </w:rPr>
        <w:t>.</w:t>
      </w:r>
      <w:r w:rsidRPr="00A700E2">
        <w:rPr>
          <w:sz w:val="24"/>
          <w:szCs w:val="24"/>
        </w:rPr>
        <w:br w:type="column"/>
      </w:r>
      <w:r w:rsidRPr="00A700E2">
        <w:rPr>
          <w:spacing w:val="-1"/>
          <w:sz w:val="24"/>
          <w:szCs w:val="24"/>
        </w:rPr>
        <w:t>a</w:t>
      </w:r>
      <w:r w:rsidRPr="00A700E2">
        <w:rPr>
          <w:sz w:val="24"/>
          <w:szCs w:val="24"/>
        </w:rPr>
        <w:t>n</w:t>
      </w:r>
      <w:r w:rsidRPr="00A700E2">
        <w:rPr>
          <w:spacing w:val="1"/>
          <w:sz w:val="24"/>
          <w:szCs w:val="24"/>
        </w:rPr>
        <w:t>i</w:t>
      </w:r>
      <w:r w:rsidRPr="00A700E2">
        <w:rPr>
          <w:sz w:val="24"/>
          <w:szCs w:val="24"/>
        </w:rPr>
        <w:t>,</w:t>
      </w:r>
    </w:p>
    <w:p w14:paraId="0644E389" w14:textId="77777777" w:rsidR="00B33153" w:rsidRPr="00A700E2" w:rsidRDefault="00055C60">
      <w:pPr>
        <w:spacing w:before="5"/>
        <w:rPr>
          <w:sz w:val="24"/>
          <w:szCs w:val="24"/>
        </w:rPr>
        <w:sectPr w:rsidR="00B33153" w:rsidRPr="00A700E2">
          <w:type w:val="continuous"/>
          <w:pgSz w:w="12240" w:h="15840"/>
          <w:pgMar w:top="780" w:right="1120" w:bottom="0" w:left="1700" w:header="708" w:footer="708" w:gutter="0"/>
          <w:cols w:num="4" w:space="708" w:equalWidth="0">
            <w:col w:w="3406" w:space="455"/>
            <w:col w:w="2436" w:space="602"/>
            <w:col w:w="353" w:space="960"/>
            <w:col w:w="1208"/>
          </w:cols>
        </w:sectPr>
      </w:pPr>
      <w:r w:rsidRPr="00A700E2">
        <w:rPr>
          <w:sz w:val="24"/>
          <w:szCs w:val="24"/>
        </w:rPr>
        <w:br w:type="column"/>
      </w:r>
      <w:proofErr w:type="spellStart"/>
      <w:r w:rsidRPr="00A700E2">
        <w:rPr>
          <w:spacing w:val="1"/>
          <w:sz w:val="24"/>
          <w:szCs w:val="24"/>
        </w:rPr>
        <w:t>l</w:t>
      </w:r>
      <w:r w:rsidRPr="00A700E2">
        <w:rPr>
          <w:sz w:val="24"/>
          <w:szCs w:val="24"/>
        </w:rPr>
        <w:t>un</w:t>
      </w:r>
      <w:r w:rsidRPr="00A700E2">
        <w:rPr>
          <w:spacing w:val="1"/>
          <w:sz w:val="24"/>
          <w:szCs w:val="24"/>
        </w:rPr>
        <w:t>i</w:t>
      </w:r>
      <w:proofErr w:type="spellEnd"/>
      <w:r w:rsidRPr="00A700E2">
        <w:rPr>
          <w:sz w:val="24"/>
          <w:szCs w:val="24"/>
        </w:rPr>
        <w:t>,</w:t>
      </w:r>
    </w:p>
    <w:p w14:paraId="1BD9A61C" w14:textId="77777777" w:rsidR="00B33153" w:rsidRPr="00A700E2" w:rsidRDefault="00553B73">
      <w:pPr>
        <w:spacing w:line="240" w:lineRule="exact"/>
        <w:ind w:left="5128"/>
        <w:rPr>
          <w:sz w:val="24"/>
          <w:szCs w:val="24"/>
        </w:rPr>
      </w:pPr>
      <w:r>
        <w:rPr>
          <w:noProof/>
          <w:sz w:val="24"/>
          <w:szCs w:val="24"/>
          <w:lang w:val="ro-RO" w:eastAsia="ro-RO"/>
        </w:rPr>
        <mc:AlternateContent>
          <mc:Choice Requires="wpg">
            <w:drawing>
              <wp:anchor distT="0" distB="0" distL="114300" distR="114300" simplePos="0" relativeHeight="251654656" behindDoc="1" locked="0" layoutInCell="1" allowOverlap="1" wp14:anchorId="57CCE083" wp14:editId="69CDE9D0">
                <wp:simplePos x="0" y="0"/>
                <wp:positionH relativeFrom="page">
                  <wp:posOffset>3458845</wp:posOffset>
                </wp:positionH>
                <wp:positionV relativeFrom="page">
                  <wp:posOffset>537210</wp:posOffset>
                </wp:positionV>
                <wp:extent cx="3227070" cy="2078355"/>
                <wp:effectExtent l="0" t="0" r="11430" b="0"/>
                <wp:wrapNone/>
                <wp:docPr id="37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27070" cy="2078355"/>
                          <a:chOff x="5447" y="846"/>
                          <a:chExt cx="5082" cy="3273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5458" y="857"/>
                            <a:ext cx="5061" cy="0"/>
                            <a:chOff x="5458" y="857"/>
                            <a:chExt cx="5061" cy="0"/>
                          </a:xfrm>
                        </wpg:grpSpPr>
                        <wps:wsp>
                          <wps:cNvPr id="39" name="Freeform 46"/>
                          <wps:cNvSpPr>
                            <a:spLocks/>
                          </wps:cNvSpPr>
                          <wps:spPr bwMode="auto">
                            <a:xfrm>
                              <a:off x="5458" y="857"/>
                              <a:ext cx="5061" cy="0"/>
                            </a:xfrm>
                            <a:custGeom>
                              <a:avLst/>
                              <a:gdLst>
                                <a:gd name="T0" fmla="+- 0 5458 5458"/>
                                <a:gd name="T1" fmla="*/ T0 w 5061"/>
                                <a:gd name="T2" fmla="+- 0 10519 5458"/>
                                <a:gd name="T3" fmla="*/ T2 w 50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061">
                                  <a:moveTo>
                                    <a:pt x="0" y="0"/>
                                  </a:moveTo>
                                  <a:lnTo>
                                    <a:pt x="5061" y="0"/>
                                  </a:lnTo>
                                </a:path>
                              </a:pathLst>
                            </a:custGeom>
                            <a:noFill/>
                            <a:ln w="736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40" name="Group 40"/>
                          <wpg:cNvGrpSpPr>
                            <a:grpSpLocks/>
                          </wpg:cNvGrpSpPr>
                          <wpg:grpSpPr bwMode="auto">
                            <a:xfrm>
                              <a:off x="5453" y="852"/>
                              <a:ext cx="0" cy="3261"/>
                              <a:chOff x="5453" y="852"/>
                              <a:chExt cx="0" cy="3261"/>
                            </a:xfrm>
                          </wpg:grpSpPr>
                          <wps:wsp>
                            <wps:cNvPr id="41" name="Freeform 45"/>
                            <wps:cNvSpPr>
                              <a:spLocks/>
                            </wps:cNvSpPr>
                            <wps:spPr bwMode="auto">
                              <a:xfrm>
                                <a:off x="5453" y="852"/>
                                <a:ext cx="0" cy="3261"/>
                              </a:xfrm>
                              <a:custGeom>
                                <a:avLst/>
                                <a:gdLst>
                                  <a:gd name="T0" fmla="+- 0 852 852"/>
                                  <a:gd name="T1" fmla="*/ 852 h 3261"/>
                                  <a:gd name="T2" fmla="+- 0 4113 852"/>
                                  <a:gd name="T3" fmla="*/ 4113 h 3261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3261">
                                    <a:moveTo>
                                      <a:pt x="0" y="0"/>
                                    </a:moveTo>
                                    <a:lnTo>
                                      <a:pt x="0" y="3261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42" name="Group 41"/>
                            <wpg:cNvGrpSpPr>
                              <a:grpSpLocks/>
                            </wpg:cNvGrpSpPr>
                            <wpg:grpSpPr bwMode="auto">
                              <a:xfrm>
                                <a:off x="5458" y="4108"/>
                                <a:ext cx="5061" cy="0"/>
                                <a:chOff x="5458" y="4108"/>
                                <a:chExt cx="5061" cy="0"/>
                              </a:xfrm>
                            </wpg:grpSpPr>
                            <wps:wsp>
                              <wps:cNvPr id="43" name="Freeform 44"/>
                              <wps:cNvSpPr>
                                <a:spLocks/>
                              </wps:cNvSpPr>
                              <wps:spPr bwMode="auto">
                                <a:xfrm>
                                  <a:off x="5458" y="4108"/>
                                  <a:ext cx="5061" cy="0"/>
                                </a:xfrm>
                                <a:custGeom>
                                  <a:avLst/>
                                  <a:gdLst>
                                    <a:gd name="T0" fmla="+- 0 5458 5458"/>
                                    <a:gd name="T1" fmla="*/ T0 w 5061"/>
                                    <a:gd name="T2" fmla="+- 0 10519 5458"/>
                                    <a:gd name="T3" fmla="*/ T2 w 5061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5061">
                                      <a:moveTo>
                                        <a:pt x="0" y="0"/>
                                      </a:moveTo>
                                      <a:lnTo>
                                        <a:pt x="506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44" name="Group 4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524" y="852"/>
                                  <a:ext cx="0" cy="3261"/>
                                  <a:chOff x="10524" y="852"/>
                                  <a:chExt cx="0" cy="3261"/>
                                </a:xfrm>
                              </wpg:grpSpPr>
                              <wps:wsp>
                                <wps:cNvPr id="45" name="Freeform 4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524" y="852"/>
                                    <a:ext cx="0" cy="3261"/>
                                  </a:xfrm>
                                  <a:custGeom>
                                    <a:avLst/>
                                    <a:gdLst>
                                      <a:gd name="T0" fmla="+- 0 852 852"/>
                                      <a:gd name="T1" fmla="*/ 852 h 3261"/>
                                      <a:gd name="T2" fmla="+- 0 4113 852"/>
                                      <a:gd name="T3" fmla="*/ 4113 h 3261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3261">
                                        <a:moveTo>
                                          <a:pt x="0" y="0"/>
                                        </a:moveTo>
                                        <a:lnTo>
                                          <a:pt x="0" y="3261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D2C277" id="Group 38" o:spid="_x0000_s1026" style="position:absolute;margin-left:272.35pt;margin-top:42.3pt;width:254.1pt;height:163.65pt;z-index:-251661824;mso-position-horizontal-relative:page;mso-position-vertical-relative:page" coordorigin="5447,846" coordsize="5082,32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">
                <v:group id="Group 39" o:spid="_x0000_s1027" style="position:absolute;left:5458;top:857;width:5061;height:0" coordorigin="5458,857" coordsize="50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<v:shape id="Freeform 46" o:spid="_x0000_s1028" style="position:absolute;left:5458;top:857;width:5061;height:0;visibility:visible;mso-wrap-style:square;v-text-anchor:top" coordsize="50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" path="m,l5061,e" filled="f" strokeweight=".20444mm">
                    <v:path arrowok="t" o:connecttype="custom" o:connectlocs="0,0;5061,0" o:connectangles="0,0"/>
                  </v:shape>
                  <v:group id="Group 40" o:spid="_x0000_s1029" style="position:absolute;left:5453;top:852;width:0;height:3261" coordorigin="5453,852" coordsize="0,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<v:shape id="Freeform 45" o:spid="_x0000_s1030" style="position:absolute;left:5453;top:852;width:0;height:3261;visibility:visible;mso-wrap-style:square;v-text-anchor:top" coordsize="0,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" path="m,l,3261e" filled="f" strokeweight=".58pt">
                      <v:path arrowok="t" o:connecttype="custom" o:connectlocs="0,852;0,4113" o:connectangles="0,0"/>
                    </v:shape>
                    <v:group id="Group 41" o:spid="_x0000_s1031" style="position:absolute;left:5458;top:4108;width:5061;height:0" coordorigin="5458,4108" coordsize="50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    <v:shape id="Freeform 44" o:spid="_x0000_s1032" style="position:absolute;left:5458;top:4108;width:5061;height:0;visibility:visible;mso-wrap-style:square;v-text-anchor:top" coordsize="50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" path="m,l5061,e" filled="f" strokeweight=".58pt">
                        <v:path arrowok="t" o:connecttype="custom" o:connectlocs="0,0;5061,0" o:connectangles="0,0"/>
                      </v:shape>
                      <v:group id="Group 42" o:spid="_x0000_s1033" style="position:absolute;left:10524;top:852;width:0;height:3261" coordorigin="10524,852" coordsize="0,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      <v:shape id="Freeform 43" o:spid="_x0000_s1034" style="position:absolute;left:10524;top:852;width:0;height:3261;visibility:visible;mso-wrap-style:square;v-text-anchor:top" coordsize="0,3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" path="m,l,3261e" filled="f" strokeweight=".58pt">
                          <v:path arrowok="t" o:connecttype="custom" o:connectlocs="0,852;0,4113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r w:rsidR="00055C60" w:rsidRPr="00A700E2">
        <w:rPr>
          <w:i/>
          <w:sz w:val="24"/>
          <w:szCs w:val="24"/>
        </w:rPr>
        <w:t>Insp</w:t>
      </w:r>
      <w:r w:rsidR="00055C60" w:rsidRPr="00A700E2">
        <w:rPr>
          <w:i/>
          <w:spacing w:val="-1"/>
          <w:sz w:val="24"/>
          <w:szCs w:val="24"/>
        </w:rPr>
        <w:t>ec</w:t>
      </w:r>
      <w:r w:rsidR="00055C60" w:rsidRPr="00A700E2">
        <w:rPr>
          <w:i/>
          <w:spacing w:val="1"/>
          <w:sz w:val="24"/>
          <w:szCs w:val="24"/>
        </w:rPr>
        <w:t>t</w:t>
      </w:r>
      <w:r w:rsidR="00055C60" w:rsidRPr="00A700E2">
        <w:rPr>
          <w:i/>
          <w:sz w:val="24"/>
          <w:szCs w:val="24"/>
        </w:rPr>
        <w:t>or</w:t>
      </w:r>
      <w:r w:rsidR="00D17DDE">
        <w:rPr>
          <w:i/>
          <w:sz w:val="24"/>
          <w:szCs w:val="24"/>
        </w:rPr>
        <w:t xml:space="preserve"> </w:t>
      </w:r>
      <w:proofErr w:type="spellStart"/>
      <w:r w:rsidR="00BE5C12">
        <w:rPr>
          <w:i/>
          <w:w w:val="99"/>
          <w:sz w:val="24"/>
          <w:szCs w:val="24"/>
        </w:rPr>
        <w:t>perfecționare</w:t>
      </w:r>
      <w:proofErr w:type="spellEnd"/>
      <w:r w:rsidR="00055C60" w:rsidRPr="00A700E2">
        <w:rPr>
          <w:i/>
          <w:w w:val="99"/>
          <w:sz w:val="24"/>
          <w:szCs w:val="24"/>
        </w:rPr>
        <w:t>,</w:t>
      </w:r>
    </w:p>
    <w:p w14:paraId="07C64183" w14:textId="77777777" w:rsidR="00B33153" w:rsidRPr="00A700E2" w:rsidRDefault="00ED1854" w:rsidP="00ED1854">
      <w:pPr>
        <w:ind w:right="3468"/>
        <w:rPr>
          <w:sz w:val="24"/>
          <w:szCs w:val="24"/>
        </w:rPr>
      </w:pPr>
      <w:r w:rsidRPr="00A700E2">
        <w:rPr>
          <w:sz w:val="24"/>
          <w:szCs w:val="24"/>
        </w:rPr>
        <w:t xml:space="preserve">Nr………../……….                                </w:t>
      </w:r>
      <w:proofErr w:type="spellStart"/>
      <w:r w:rsidR="00055C60" w:rsidRPr="00A700E2">
        <w:rPr>
          <w:sz w:val="24"/>
          <w:szCs w:val="24"/>
        </w:rPr>
        <w:t>Nu</w:t>
      </w:r>
      <w:r w:rsidR="00055C60" w:rsidRPr="00A700E2">
        <w:rPr>
          <w:spacing w:val="1"/>
          <w:sz w:val="24"/>
          <w:szCs w:val="24"/>
        </w:rPr>
        <w:t>m</w:t>
      </w:r>
      <w:r w:rsidR="00055C60" w:rsidRPr="00A700E2">
        <w:rPr>
          <w:spacing w:val="-1"/>
          <w:sz w:val="24"/>
          <w:szCs w:val="24"/>
        </w:rPr>
        <w:t>e</w:t>
      </w:r>
      <w:r w:rsidR="00055C60" w:rsidRPr="00A700E2">
        <w:rPr>
          <w:spacing w:val="1"/>
          <w:sz w:val="24"/>
          <w:szCs w:val="24"/>
        </w:rPr>
        <w:t>l</w:t>
      </w:r>
      <w:r w:rsidR="00055C60" w:rsidRPr="00A700E2">
        <w:rPr>
          <w:sz w:val="24"/>
          <w:szCs w:val="24"/>
        </w:rPr>
        <w:t>e</w:t>
      </w:r>
      <w:proofErr w:type="spellEnd"/>
      <w:r w:rsidR="00D17DDE">
        <w:rPr>
          <w:sz w:val="24"/>
          <w:szCs w:val="24"/>
        </w:rPr>
        <w:t xml:space="preserve"> </w:t>
      </w:r>
      <w:proofErr w:type="spellStart"/>
      <w:r w:rsidR="00055C60" w:rsidRPr="00A700E2">
        <w:rPr>
          <w:sz w:val="24"/>
          <w:szCs w:val="24"/>
        </w:rPr>
        <w:t>şi</w:t>
      </w:r>
      <w:proofErr w:type="spellEnd"/>
      <w:r w:rsidR="00D17DDE">
        <w:rPr>
          <w:sz w:val="24"/>
          <w:szCs w:val="24"/>
        </w:rPr>
        <w:t xml:space="preserve"> </w:t>
      </w:r>
      <w:proofErr w:type="spellStart"/>
      <w:r w:rsidR="00055C60" w:rsidRPr="00A700E2">
        <w:rPr>
          <w:w w:val="99"/>
          <w:sz w:val="24"/>
          <w:szCs w:val="24"/>
        </w:rPr>
        <w:t>p</w:t>
      </w:r>
      <w:r w:rsidR="00055C60" w:rsidRPr="00A700E2">
        <w:rPr>
          <w:spacing w:val="-1"/>
          <w:w w:val="99"/>
          <w:sz w:val="24"/>
          <w:szCs w:val="24"/>
        </w:rPr>
        <w:t>re</w:t>
      </w:r>
      <w:r w:rsidR="00055C60" w:rsidRPr="00A700E2">
        <w:rPr>
          <w:w w:val="99"/>
          <w:sz w:val="24"/>
          <w:szCs w:val="24"/>
        </w:rPr>
        <w:t>nu</w:t>
      </w:r>
      <w:r w:rsidR="00055C60" w:rsidRPr="00A700E2">
        <w:rPr>
          <w:spacing w:val="1"/>
          <w:w w:val="99"/>
          <w:sz w:val="24"/>
          <w:szCs w:val="24"/>
        </w:rPr>
        <w:t>m</w:t>
      </w:r>
      <w:r w:rsidR="00055C60" w:rsidRPr="00A700E2">
        <w:rPr>
          <w:spacing w:val="-1"/>
          <w:w w:val="99"/>
          <w:sz w:val="24"/>
          <w:szCs w:val="24"/>
        </w:rPr>
        <w:t>e</w:t>
      </w:r>
      <w:r w:rsidR="00055C60" w:rsidRPr="00A700E2">
        <w:rPr>
          <w:spacing w:val="1"/>
          <w:sz w:val="24"/>
          <w:szCs w:val="24"/>
        </w:rPr>
        <w:t>l</w:t>
      </w:r>
      <w:r w:rsidR="00055C60" w:rsidRPr="00A700E2">
        <w:rPr>
          <w:w w:val="99"/>
          <w:sz w:val="24"/>
          <w:szCs w:val="24"/>
        </w:rPr>
        <w:t>e</w:t>
      </w:r>
      <w:proofErr w:type="spellEnd"/>
    </w:p>
    <w:p w14:paraId="5BCC010D" w14:textId="77777777" w:rsidR="00B33153" w:rsidRDefault="00553B73">
      <w:pPr>
        <w:ind w:left="3823" w:right="4495"/>
        <w:jc w:val="center"/>
        <w:rPr>
          <w:sz w:val="24"/>
          <w:szCs w:val="24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9776" behindDoc="1" locked="0" layoutInCell="1" allowOverlap="1" wp14:anchorId="1B8FC3CE" wp14:editId="7557773F">
                <wp:simplePos x="0" y="0"/>
                <wp:positionH relativeFrom="page">
                  <wp:posOffset>4178935</wp:posOffset>
                </wp:positionH>
                <wp:positionV relativeFrom="paragraph">
                  <wp:posOffset>168910</wp:posOffset>
                </wp:positionV>
                <wp:extent cx="1303020" cy="6350"/>
                <wp:effectExtent l="0" t="0" r="11430" b="12700"/>
                <wp:wrapNone/>
                <wp:docPr id="32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03020" cy="6350"/>
                          <a:chOff x="6581" y="266"/>
                          <a:chExt cx="2052" cy="10"/>
                        </a:xfrm>
                      </wpg:grpSpPr>
                      <wpg:grpSp>
                        <wpg:cNvPr id="33" name="Group 34"/>
                        <wpg:cNvGrpSpPr>
                          <a:grpSpLocks/>
                        </wpg:cNvGrpSpPr>
                        <wpg:grpSpPr bwMode="auto">
                          <a:xfrm>
                            <a:off x="6586" y="271"/>
                            <a:ext cx="1320" cy="0"/>
                            <a:chOff x="6586" y="271"/>
                            <a:chExt cx="1320" cy="0"/>
                          </a:xfrm>
                        </wpg:grpSpPr>
                        <wps:wsp>
                          <wps:cNvPr id="34" name="Freeform 37"/>
                          <wps:cNvSpPr>
                            <a:spLocks/>
                          </wps:cNvSpPr>
                          <wps:spPr bwMode="auto">
                            <a:xfrm>
                              <a:off x="6586" y="271"/>
                              <a:ext cx="1320" cy="0"/>
                            </a:xfrm>
                            <a:custGeom>
                              <a:avLst/>
                              <a:gdLst>
                                <a:gd name="T0" fmla="+- 0 6586 6586"/>
                                <a:gd name="T1" fmla="*/ T0 w 1320"/>
                                <a:gd name="T2" fmla="+- 0 7905 6586"/>
                                <a:gd name="T3" fmla="*/ T2 w 132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320">
                                  <a:moveTo>
                                    <a:pt x="0" y="0"/>
                                  </a:moveTo>
                                  <a:lnTo>
                                    <a:pt x="1319" y="0"/>
                                  </a:lnTo>
                                </a:path>
                              </a:pathLst>
                            </a:custGeom>
                            <a:noFill/>
                            <a:ln w="608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35" name="Group 35"/>
                          <wpg:cNvGrpSpPr>
                            <a:grpSpLocks/>
                          </wpg:cNvGrpSpPr>
                          <wpg:grpSpPr bwMode="auto">
                            <a:xfrm>
                              <a:off x="7908" y="271"/>
                              <a:ext cx="720" cy="0"/>
                              <a:chOff x="7908" y="271"/>
                              <a:chExt cx="720" cy="0"/>
                            </a:xfrm>
                          </wpg:grpSpPr>
                          <wps:wsp>
                            <wps:cNvPr id="36" name="Freeform 36"/>
                            <wps:cNvSpPr>
                              <a:spLocks/>
                            </wps:cNvSpPr>
                            <wps:spPr bwMode="auto">
                              <a:xfrm>
                                <a:off x="7908" y="271"/>
                                <a:ext cx="720" cy="0"/>
                              </a:xfrm>
                              <a:custGeom>
                                <a:avLst/>
                                <a:gdLst>
                                  <a:gd name="T0" fmla="+- 0 7908 7908"/>
                                  <a:gd name="T1" fmla="*/ T0 w 720"/>
                                  <a:gd name="T2" fmla="+- 0 8628 7908"/>
                                  <a:gd name="T3" fmla="*/ T2 w 720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720">
                                    <a:moveTo>
                                      <a:pt x="0" y="0"/>
                                    </a:moveTo>
                                    <a:lnTo>
                                      <a:pt x="720" y="0"/>
                                    </a:lnTo>
                                  </a:path>
                                </a:pathLst>
                              </a:custGeom>
                              <a:noFill/>
                              <a:ln w="6082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DACCC9" id="Group 33" o:spid="_x0000_s1026" style="position:absolute;margin-left:329.05pt;margin-top:13.3pt;width:102.6pt;height:.5pt;z-index:-251656704;mso-position-horizontal-relative:page" coordorigin="6581,266" coordsize="2052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">
                <v:group id="Group 34" o:spid="_x0000_s1027" style="position:absolute;left:6586;top:271;width:1320;height:0" coordorigin="6586,271" coordsize="13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Freeform 37" o:spid="_x0000_s1028" style="position:absolute;left:6586;top:271;width:1320;height:0;visibility:visible;mso-wrap-style:square;v-text-anchor:top" coordsize="13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" path="m,l1319,e" filled="f" strokeweight=".16894mm">
                    <v:path arrowok="t" o:connecttype="custom" o:connectlocs="0,0;1319,0" o:connectangles="0,0"/>
                  </v:shape>
                  <v:group id="Group 35" o:spid="_x0000_s1029" style="position:absolute;left:7908;top:271;width:720;height:0" coordorigin="7908,271" coordsize="7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Freeform 36" o:spid="_x0000_s1030" style="position:absolute;left:7908;top:271;width:720;height:0;visibility:visible;mso-wrap-style:square;v-text-anchor:top" coordsize="72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" path="m,l720,e" filled="f" strokeweight=".16894mm">
                      <v:path arrowok="t" o:connecttype="custom" o:connectlocs="0,0;720,0" o:connectangles="0,0"/>
                    </v:shape>
                  </v:group>
                </v:group>
                <w10:wrap anchorx="page"/>
              </v:group>
            </w:pict>
          </mc:Fallback>
        </mc:AlternateContent>
      </w:r>
      <w:proofErr w:type="spellStart"/>
      <w:r w:rsidR="00055C60">
        <w:rPr>
          <w:spacing w:val="1"/>
          <w:w w:val="99"/>
          <w:sz w:val="24"/>
          <w:szCs w:val="24"/>
        </w:rPr>
        <w:t>S</w:t>
      </w:r>
      <w:r w:rsidR="00055C60">
        <w:rPr>
          <w:spacing w:val="-1"/>
          <w:w w:val="99"/>
          <w:sz w:val="24"/>
          <w:szCs w:val="24"/>
        </w:rPr>
        <w:t>e</w:t>
      </w:r>
      <w:r w:rsidR="00055C60">
        <w:rPr>
          <w:spacing w:val="1"/>
          <w:w w:val="99"/>
          <w:sz w:val="24"/>
          <w:szCs w:val="24"/>
        </w:rPr>
        <w:t>m</w:t>
      </w:r>
      <w:r w:rsidR="00055C60">
        <w:rPr>
          <w:w w:val="99"/>
          <w:sz w:val="24"/>
          <w:szCs w:val="24"/>
        </w:rPr>
        <w:t>n</w:t>
      </w:r>
      <w:r w:rsidR="00055C60">
        <w:rPr>
          <w:spacing w:val="-1"/>
          <w:w w:val="99"/>
          <w:sz w:val="24"/>
          <w:szCs w:val="24"/>
        </w:rPr>
        <w:t>ă</w:t>
      </w:r>
      <w:r w:rsidR="00055C60">
        <w:rPr>
          <w:spacing w:val="1"/>
          <w:sz w:val="24"/>
          <w:szCs w:val="24"/>
        </w:rPr>
        <w:t>t</w:t>
      </w:r>
      <w:r w:rsidR="00055C60">
        <w:rPr>
          <w:w w:val="99"/>
          <w:sz w:val="24"/>
          <w:szCs w:val="24"/>
        </w:rPr>
        <w:t>u</w:t>
      </w:r>
      <w:r w:rsidR="00055C60">
        <w:rPr>
          <w:spacing w:val="-1"/>
          <w:w w:val="99"/>
          <w:sz w:val="24"/>
          <w:szCs w:val="24"/>
        </w:rPr>
        <w:t>r</w:t>
      </w:r>
      <w:r w:rsidR="00055C60">
        <w:rPr>
          <w:w w:val="99"/>
          <w:sz w:val="24"/>
          <w:szCs w:val="24"/>
        </w:rPr>
        <w:t>a</w:t>
      </w:r>
      <w:proofErr w:type="spellEnd"/>
    </w:p>
    <w:p w14:paraId="3C512DFC" w14:textId="77777777" w:rsidR="00B33153" w:rsidRDefault="00055C60">
      <w:pPr>
        <w:tabs>
          <w:tab w:val="left" w:pos="6120"/>
        </w:tabs>
        <w:spacing w:line="260" w:lineRule="exact"/>
        <w:ind w:left="3823" w:right="3210"/>
        <w:jc w:val="center"/>
        <w:rPr>
          <w:sz w:val="24"/>
          <w:szCs w:val="24"/>
        </w:rPr>
      </w:pPr>
      <w:r>
        <w:rPr>
          <w:w w:val="99"/>
          <w:position w:val="-1"/>
          <w:sz w:val="24"/>
          <w:szCs w:val="24"/>
        </w:rPr>
        <w:t>D</w:t>
      </w:r>
      <w:r>
        <w:rPr>
          <w:spacing w:val="-1"/>
          <w:w w:val="99"/>
          <w:position w:val="-1"/>
          <w:sz w:val="24"/>
          <w:szCs w:val="24"/>
        </w:rPr>
        <w:t>a</w:t>
      </w:r>
      <w:r>
        <w:rPr>
          <w:spacing w:val="1"/>
          <w:position w:val="-1"/>
          <w:sz w:val="24"/>
          <w:szCs w:val="24"/>
        </w:rPr>
        <w:t>t</w:t>
      </w:r>
      <w:r>
        <w:rPr>
          <w:w w:val="99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  <w:u w:val="single" w:color="000000"/>
        </w:rPr>
        <w:tab/>
      </w:r>
    </w:p>
    <w:p w14:paraId="115DE35B" w14:textId="77777777" w:rsidR="00B33153" w:rsidRDefault="00B33153">
      <w:pPr>
        <w:spacing w:before="7" w:line="240" w:lineRule="exact"/>
        <w:rPr>
          <w:sz w:val="24"/>
          <w:szCs w:val="24"/>
        </w:rPr>
      </w:pPr>
    </w:p>
    <w:p w14:paraId="59E7E67C" w14:textId="77777777" w:rsidR="00B33153" w:rsidRDefault="00553B73">
      <w:pPr>
        <w:spacing w:before="36"/>
        <w:ind w:left="3861"/>
        <w:rPr>
          <w:sz w:val="18"/>
          <w:szCs w:val="1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5680" behindDoc="1" locked="0" layoutInCell="1" allowOverlap="1" wp14:anchorId="37869BAE" wp14:editId="420F3C5A">
                <wp:simplePos x="0" y="0"/>
                <wp:positionH relativeFrom="page">
                  <wp:posOffset>5958840</wp:posOffset>
                </wp:positionH>
                <wp:positionV relativeFrom="paragraph">
                  <wp:posOffset>-381000</wp:posOffset>
                </wp:positionV>
                <wp:extent cx="457200" cy="457200"/>
                <wp:effectExtent l="0" t="0" r="19050" b="19050"/>
                <wp:wrapNone/>
                <wp:docPr id="30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7200" cy="457200"/>
                          <a:chOff x="9384" y="-600"/>
                          <a:chExt cx="720" cy="720"/>
                        </a:xfrm>
                      </wpg:grpSpPr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9384" y="-600"/>
                            <a:ext cx="720" cy="720"/>
                          </a:xfrm>
                          <a:custGeom>
                            <a:avLst/>
                            <a:gdLst>
                              <a:gd name="T0" fmla="+- 0 9714 9384"/>
                              <a:gd name="T1" fmla="*/ T0 w 720"/>
                              <a:gd name="T2" fmla="+- 0 -599 -600"/>
                              <a:gd name="T3" fmla="*/ -599 h 720"/>
                              <a:gd name="T4" fmla="+- 0 9657 9384"/>
                              <a:gd name="T5" fmla="*/ T4 w 720"/>
                              <a:gd name="T6" fmla="+- 0 -589 -600"/>
                              <a:gd name="T7" fmla="*/ -589 h 720"/>
                              <a:gd name="T8" fmla="+- 0 9604 9384"/>
                              <a:gd name="T9" fmla="*/ T8 w 720"/>
                              <a:gd name="T10" fmla="+- 0 -571 -600"/>
                              <a:gd name="T11" fmla="*/ -571 h 720"/>
                              <a:gd name="T12" fmla="+- 0 9554 9384"/>
                              <a:gd name="T13" fmla="*/ T12 w 720"/>
                              <a:gd name="T14" fmla="+- 0 -545 -600"/>
                              <a:gd name="T15" fmla="*/ -545 h 720"/>
                              <a:gd name="T16" fmla="+- 0 9510 9384"/>
                              <a:gd name="T17" fmla="*/ T16 w 720"/>
                              <a:gd name="T18" fmla="+- 0 -513 -600"/>
                              <a:gd name="T19" fmla="*/ -513 h 720"/>
                              <a:gd name="T20" fmla="+- 0 9471 9384"/>
                              <a:gd name="T21" fmla="*/ T20 w 720"/>
                              <a:gd name="T22" fmla="+- 0 -473 -600"/>
                              <a:gd name="T23" fmla="*/ -473 h 720"/>
                              <a:gd name="T24" fmla="+- 0 9438 9384"/>
                              <a:gd name="T25" fmla="*/ T24 w 720"/>
                              <a:gd name="T26" fmla="+- 0 -429 -600"/>
                              <a:gd name="T27" fmla="*/ -429 h 720"/>
                              <a:gd name="T28" fmla="+- 0 9412 9384"/>
                              <a:gd name="T29" fmla="*/ T28 w 720"/>
                              <a:gd name="T30" fmla="+- 0 -379 -600"/>
                              <a:gd name="T31" fmla="*/ -379 h 720"/>
                              <a:gd name="T32" fmla="+- 0 9394 9384"/>
                              <a:gd name="T33" fmla="*/ T32 w 720"/>
                              <a:gd name="T34" fmla="+- 0 -326 -600"/>
                              <a:gd name="T35" fmla="*/ -326 h 720"/>
                              <a:gd name="T36" fmla="+- 0 9385 9384"/>
                              <a:gd name="T37" fmla="*/ T36 w 720"/>
                              <a:gd name="T38" fmla="+- 0 -269 -600"/>
                              <a:gd name="T39" fmla="*/ -269 h 720"/>
                              <a:gd name="T40" fmla="+- 0 9385 9384"/>
                              <a:gd name="T41" fmla="*/ T40 w 720"/>
                              <a:gd name="T42" fmla="+- 0 -210 -600"/>
                              <a:gd name="T43" fmla="*/ -210 h 720"/>
                              <a:gd name="T44" fmla="+- 0 9394 9384"/>
                              <a:gd name="T45" fmla="*/ T44 w 720"/>
                              <a:gd name="T46" fmla="+- 0 -153 -600"/>
                              <a:gd name="T47" fmla="*/ -153 h 720"/>
                              <a:gd name="T48" fmla="+- 0 9412 9384"/>
                              <a:gd name="T49" fmla="*/ T48 w 720"/>
                              <a:gd name="T50" fmla="+- 0 -100 -600"/>
                              <a:gd name="T51" fmla="*/ -100 h 720"/>
                              <a:gd name="T52" fmla="+- 0 9438 9384"/>
                              <a:gd name="T53" fmla="*/ T52 w 720"/>
                              <a:gd name="T54" fmla="+- 0 -50 -600"/>
                              <a:gd name="T55" fmla="*/ -50 h 720"/>
                              <a:gd name="T56" fmla="+- 0 9471 9384"/>
                              <a:gd name="T57" fmla="*/ T56 w 720"/>
                              <a:gd name="T58" fmla="+- 0 -6 -600"/>
                              <a:gd name="T59" fmla="*/ -6 h 720"/>
                              <a:gd name="T60" fmla="+- 0 9510 9384"/>
                              <a:gd name="T61" fmla="*/ T60 w 720"/>
                              <a:gd name="T62" fmla="+- 0 34 -600"/>
                              <a:gd name="T63" fmla="*/ 34 h 720"/>
                              <a:gd name="T64" fmla="+- 0 9554 9384"/>
                              <a:gd name="T65" fmla="*/ T64 w 720"/>
                              <a:gd name="T66" fmla="+- 0 66 -600"/>
                              <a:gd name="T67" fmla="*/ 66 h 720"/>
                              <a:gd name="T68" fmla="+- 0 9604 9384"/>
                              <a:gd name="T69" fmla="*/ T68 w 720"/>
                              <a:gd name="T70" fmla="+- 0 92 -600"/>
                              <a:gd name="T71" fmla="*/ 92 h 720"/>
                              <a:gd name="T72" fmla="+- 0 9657 9384"/>
                              <a:gd name="T73" fmla="*/ T72 w 720"/>
                              <a:gd name="T74" fmla="+- 0 110 -600"/>
                              <a:gd name="T75" fmla="*/ 110 h 720"/>
                              <a:gd name="T76" fmla="+- 0 9714 9384"/>
                              <a:gd name="T77" fmla="*/ T76 w 720"/>
                              <a:gd name="T78" fmla="+- 0 119 -600"/>
                              <a:gd name="T79" fmla="*/ 119 h 720"/>
                              <a:gd name="T80" fmla="+- 0 9773 9384"/>
                              <a:gd name="T81" fmla="*/ T80 w 720"/>
                              <a:gd name="T82" fmla="+- 0 119 -600"/>
                              <a:gd name="T83" fmla="*/ 119 h 720"/>
                              <a:gd name="T84" fmla="+- 0 9830 9384"/>
                              <a:gd name="T85" fmla="*/ T84 w 720"/>
                              <a:gd name="T86" fmla="+- 0 110 -600"/>
                              <a:gd name="T87" fmla="*/ 110 h 720"/>
                              <a:gd name="T88" fmla="+- 0 9883 9384"/>
                              <a:gd name="T89" fmla="*/ T88 w 720"/>
                              <a:gd name="T90" fmla="+- 0 92 -600"/>
                              <a:gd name="T91" fmla="*/ 92 h 720"/>
                              <a:gd name="T92" fmla="+- 0 9933 9384"/>
                              <a:gd name="T93" fmla="*/ T92 w 720"/>
                              <a:gd name="T94" fmla="+- 0 66 -600"/>
                              <a:gd name="T95" fmla="*/ 66 h 720"/>
                              <a:gd name="T96" fmla="+- 0 9977 9384"/>
                              <a:gd name="T97" fmla="*/ T96 w 720"/>
                              <a:gd name="T98" fmla="+- 0 34 -600"/>
                              <a:gd name="T99" fmla="*/ 34 h 720"/>
                              <a:gd name="T100" fmla="+- 0 10017 9384"/>
                              <a:gd name="T101" fmla="*/ T100 w 720"/>
                              <a:gd name="T102" fmla="+- 0 -6 -600"/>
                              <a:gd name="T103" fmla="*/ -6 h 720"/>
                              <a:gd name="T104" fmla="+- 0 10050 9384"/>
                              <a:gd name="T105" fmla="*/ T104 w 720"/>
                              <a:gd name="T106" fmla="+- 0 -50 -600"/>
                              <a:gd name="T107" fmla="*/ -50 h 720"/>
                              <a:gd name="T108" fmla="+- 0 10075 9384"/>
                              <a:gd name="T109" fmla="*/ T108 w 720"/>
                              <a:gd name="T110" fmla="+- 0 -100 -600"/>
                              <a:gd name="T111" fmla="*/ -100 h 720"/>
                              <a:gd name="T112" fmla="+- 0 10093 9384"/>
                              <a:gd name="T113" fmla="*/ T112 w 720"/>
                              <a:gd name="T114" fmla="+- 0 -153 -600"/>
                              <a:gd name="T115" fmla="*/ -153 h 720"/>
                              <a:gd name="T116" fmla="+- 0 10103 9384"/>
                              <a:gd name="T117" fmla="*/ T116 w 720"/>
                              <a:gd name="T118" fmla="+- 0 -210 -600"/>
                              <a:gd name="T119" fmla="*/ -210 h 720"/>
                              <a:gd name="T120" fmla="+- 0 10103 9384"/>
                              <a:gd name="T121" fmla="*/ T120 w 720"/>
                              <a:gd name="T122" fmla="+- 0 -269 -600"/>
                              <a:gd name="T123" fmla="*/ -269 h 720"/>
                              <a:gd name="T124" fmla="+- 0 10093 9384"/>
                              <a:gd name="T125" fmla="*/ T124 w 720"/>
                              <a:gd name="T126" fmla="+- 0 -326 -600"/>
                              <a:gd name="T127" fmla="*/ -326 h 720"/>
                              <a:gd name="T128" fmla="+- 0 10075 9384"/>
                              <a:gd name="T129" fmla="*/ T128 w 720"/>
                              <a:gd name="T130" fmla="+- 0 -379 -600"/>
                              <a:gd name="T131" fmla="*/ -379 h 720"/>
                              <a:gd name="T132" fmla="+- 0 10050 9384"/>
                              <a:gd name="T133" fmla="*/ T132 w 720"/>
                              <a:gd name="T134" fmla="+- 0 -429 -600"/>
                              <a:gd name="T135" fmla="*/ -429 h 720"/>
                              <a:gd name="T136" fmla="+- 0 10017 9384"/>
                              <a:gd name="T137" fmla="*/ T136 w 720"/>
                              <a:gd name="T138" fmla="+- 0 -473 -600"/>
                              <a:gd name="T139" fmla="*/ -473 h 720"/>
                              <a:gd name="T140" fmla="+- 0 9977 9384"/>
                              <a:gd name="T141" fmla="*/ T140 w 720"/>
                              <a:gd name="T142" fmla="+- 0 -513 -600"/>
                              <a:gd name="T143" fmla="*/ -513 h 720"/>
                              <a:gd name="T144" fmla="+- 0 9933 9384"/>
                              <a:gd name="T145" fmla="*/ T144 w 720"/>
                              <a:gd name="T146" fmla="+- 0 -545 -600"/>
                              <a:gd name="T147" fmla="*/ -545 h 720"/>
                              <a:gd name="T148" fmla="+- 0 9883 9384"/>
                              <a:gd name="T149" fmla="*/ T148 w 720"/>
                              <a:gd name="T150" fmla="+- 0 -571 -600"/>
                              <a:gd name="T151" fmla="*/ -571 h 720"/>
                              <a:gd name="T152" fmla="+- 0 9830 9384"/>
                              <a:gd name="T153" fmla="*/ T152 w 720"/>
                              <a:gd name="T154" fmla="+- 0 -589 -600"/>
                              <a:gd name="T155" fmla="*/ -589 h 720"/>
                              <a:gd name="T156" fmla="+- 0 9773 9384"/>
                              <a:gd name="T157" fmla="*/ T156 w 720"/>
                              <a:gd name="T158" fmla="+- 0 -599 -600"/>
                              <a:gd name="T159" fmla="*/ -599 h 7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</a:cxnLst>
                            <a:rect l="0" t="0" r="r" b="b"/>
                            <a:pathLst>
                              <a:path w="720" h="720">
                                <a:moveTo>
                                  <a:pt x="360" y="0"/>
                                </a:moveTo>
                                <a:lnTo>
                                  <a:pt x="330" y="1"/>
                                </a:lnTo>
                                <a:lnTo>
                                  <a:pt x="302" y="5"/>
                                </a:lnTo>
                                <a:lnTo>
                                  <a:pt x="273" y="11"/>
                                </a:lnTo>
                                <a:lnTo>
                                  <a:pt x="246" y="19"/>
                                </a:lnTo>
                                <a:lnTo>
                                  <a:pt x="220" y="29"/>
                                </a:lnTo>
                                <a:lnTo>
                                  <a:pt x="194" y="41"/>
                                </a:lnTo>
                                <a:lnTo>
                                  <a:pt x="170" y="55"/>
                                </a:lnTo>
                                <a:lnTo>
                                  <a:pt x="147" y="70"/>
                                </a:lnTo>
                                <a:lnTo>
                                  <a:pt x="126" y="87"/>
                                </a:lnTo>
                                <a:lnTo>
                                  <a:pt x="105" y="106"/>
                                </a:lnTo>
                                <a:lnTo>
                                  <a:pt x="87" y="127"/>
                                </a:lnTo>
                                <a:lnTo>
                                  <a:pt x="69" y="148"/>
                                </a:lnTo>
                                <a:lnTo>
                                  <a:pt x="54" y="171"/>
                                </a:lnTo>
                                <a:lnTo>
                                  <a:pt x="40" y="196"/>
                                </a:lnTo>
                                <a:lnTo>
                                  <a:pt x="28" y="221"/>
                                </a:lnTo>
                                <a:lnTo>
                                  <a:pt x="18" y="247"/>
                                </a:lnTo>
                                <a:lnTo>
                                  <a:pt x="10" y="274"/>
                                </a:lnTo>
                                <a:lnTo>
                                  <a:pt x="5" y="302"/>
                                </a:lnTo>
                                <a:lnTo>
                                  <a:pt x="1" y="331"/>
                                </a:lnTo>
                                <a:lnTo>
                                  <a:pt x="0" y="360"/>
                                </a:lnTo>
                                <a:lnTo>
                                  <a:pt x="1" y="390"/>
                                </a:lnTo>
                                <a:lnTo>
                                  <a:pt x="5" y="419"/>
                                </a:lnTo>
                                <a:lnTo>
                                  <a:pt x="10" y="447"/>
                                </a:lnTo>
                                <a:lnTo>
                                  <a:pt x="18" y="474"/>
                                </a:lnTo>
                                <a:lnTo>
                                  <a:pt x="28" y="500"/>
                                </a:lnTo>
                                <a:lnTo>
                                  <a:pt x="40" y="526"/>
                                </a:lnTo>
                                <a:lnTo>
                                  <a:pt x="54" y="550"/>
                                </a:lnTo>
                                <a:lnTo>
                                  <a:pt x="69" y="573"/>
                                </a:lnTo>
                                <a:lnTo>
                                  <a:pt x="87" y="594"/>
                                </a:lnTo>
                                <a:lnTo>
                                  <a:pt x="105" y="615"/>
                                </a:lnTo>
                                <a:lnTo>
                                  <a:pt x="126" y="634"/>
                                </a:lnTo>
                                <a:lnTo>
                                  <a:pt x="147" y="651"/>
                                </a:lnTo>
                                <a:lnTo>
                                  <a:pt x="170" y="666"/>
                                </a:lnTo>
                                <a:lnTo>
                                  <a:pt x="194" y="680"/>
                                </a:lnTo>
                                <a:lnTo>
                                  <a:pt x="220" y="692"/>
                                </a:lnTo>
                                <a:lnTo>
                                  <a:pt x="246" y="702"/>
                                </a:lnTo>
                                <a:lnTo>
                                  <a:pt x="273" y="710"/>
                                </a:lnTo>
                                <a:lnTo>
                                  <a:pt x="302" y="715"/>
                                </a:lnTo>
                                <a:lnTo>
                                  <a:pt x="330" y="719"/>
                                </a:lnTo>
                                <a:lnTo>
                                  <a:pt x="360" y="720"/>
                                </a:lnTo>
                                <a:lnTo>
                                  <a:pt x="389" y="719"/>
                                </a:lnTo>
                                <a:lnTo>
                                  <a:pt x="418" y="715"/>
                                </a:lnTo>
                                <a:lnTo>
                                  <a:pt x="446" y="710"/>
                                </a:lnTo>
                                <a:lnTo>
                                  <a:pt x="473" y="702"/>
                                </a:lnTo>
                                <a:lnTo>
                                  <a:pt x="499" y="692"/>
                                </a:lnTo>
                                <a:lnTo>
                                  <a:pt x="525" y="680"/>
                                </a:lnTo>
                                <a:lnTo>
                                  <a:pt x="549" y="666"/>
                                </a:lnTo>
                                <a:lnTo>
                                  <a:pt x="572" y="651"/>
                                </a:lnTo>
                                <a:lnTo>
                                  <a:pt x="593" y="634"/>
                                </a:lnTo>
                                <a:lnTo>
                                  <a:pt x="614" y="615"/>
                                </a:lnTo>
                                <a:lnTo>
                                  <a:pt x="633" y="594"/>
                                </a:lnTo>
                                <a:lnTo>
                                  <a:pt x="650" y="573"/>
                                </a:lnTo>
                                <a:lnTo>
                                  <a:pt x="666" y="550"/>
                                </a:lnTo>
                                <a:lnTo>
                                  <a:pt x="679" y="526"/>
                                </a:lnTo>
                                <a:lnTo>
                                  <a:pt x="691" y="500"/>
                                </a:lnTo>
                                <a:lnTo>
                                  <a:pt x="701" y="474"/>
                                </a:lnTo>
                                <a:lnTo>
                                  <a:pt x="709" y="447"/>
                                </a:lnTo>
                                <a:lnTo>
                                  <a:pt x="715" y="419"/>
                                </a:lnTo>
                                <a:lnTo>
                                  <a:pt x="719" y="390"/>
                                </a:lnTo>
                                <a:lnTo>
                                  <a:pt x="720" y="360"/>
                                </a:lnTo>
                                <a:lnTo>
                                  <a:pt x="719" y="331"/>
                                </a:lnTo>
                                <a:lnTo>
                                  <a:pt x="715" y="302"/>
                                </a:lnTo>
                                <a:lnTo>
                                  <a:pt x="709" y="274"/>
                                </a:lnTo>
                                <a:lnTo>
                                  <a:pt x="701" y="247"/>
                                </a:lnTo>
                                <a:lnTo>
                                  <a:pt x="691" y="221"/>
                                </a:lnTo>
                                <a:lnTo>
                                  <a:pt x="679" y="196"/>
                                </a:lnTo>
                                <a:lnTo>
                                  <a:pt x="666" y="171"/>
                                </a:lnTo>
                                <a:lnTo>
                                  <a:pt x="650" y="148"/>
                                </a:lnTo>
                                <a:lnTo>
                                  <a:pt x="633" y="127"/>
                                </a:lnTo>
                                <a:lnTo>
                                  <a:pt x="614" y="106"/>
                                </a:lnTo>
                                <a:lnTo>
                                  <a:pt x="593" y="87"/>
                                </a:lnTo>
                                <a:lnTo>
                                  <a:pt x="572" y="70"/>
                                </a:lnTo>
                                <a:lnTo>
                                  <a:pt x="549" y="55"/>
                                </a:lnTo>
                                <a:lnTo>
                                  <a:pt x="525" y="41"/>
                                </a:lnTo>
                                <a:lnTo>
                                  <a:pt x="499" y="29"/>
                                </a:lnTo>
                                <a:lnTo>
                                  <a:pt x="473" y="19"/>
                                </a:lnTo>
                                <a:lnTo>
                                  <a:pt x="446" y="11"/>
                                </a:lnTo>
                                <a:lnTo>
                                  <a:pt x="418" y="5"/>
                                </a:lnTo>
                                <a:lnTo>
                                  <a:pt x="389" y="1"/>
                                </a:lnTo>
                                <a:lnTo>
                                  <a:pt x="36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4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5707B6" id="Group 31" o:spid="_x0000_s1026" style="position:absolute;margin-left:469.2pt;margin-top:-30pt;width:36pt;height:36pt;z-index:-251660800;mso-position-horizontal-relative:page" coordorigin="9384,-600" coordsize="7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">
                <v:shape id="Freeform 32" o:spid="_x0000_s1027" style="position:absolute;left:9384;top:-600;width:720;height:720;visibility:visible;mso-wrap-style:square;v-text-anchor:top" coordsize="720,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" path="m360,l330,1,302,5r-29,6l246,19,220,29,194,41,170,55,147,70,126,87r-21,19l87,127,69,148,54,171,40,196,28,221,18,247r-8,27l5,302,1,331,,360r1,30l5,419r5,28l18,474r10,26l40,526r14,24l69,573r18,21l105,615r21,19l147,651r23,15l194,680r26,12l246,702r27,8l302,715r28,4l360,720r29,-1l418,715r28,-5l473,702r26,-10l525,680r24,-14l572,651r21,-17l614,615r19,-21l650,573r16,-23l679,526r12,-26l701,474r8,-27l715,419r4,-29l720,360r-1,-29l715,302r-6,-28l701,247,691,221,679,196,666,171,650,148,633,127,614,106,593,87,572,70,549,55,525,41,499,29,473,19,446,11,418,5,389,1,360,xe" filled="f" strokeweight=".26456mm">
                  <v:path arrowok="t" o:connecttype="custom" o:connectlocs="330,-599;273,-589;220,-571;170,-545;126,-513;87,-473;54,-429;28,-379;10,-326;1,-269;1,-210;10,-153;28,-100;54,-50;87,-6;126,34;170,66;220,92;273,110;330,119;389,119;446,110;499,92;549,66;593,34;633,-6;666,-50;691,-100;709,-153;719,-210;719,-269;709,-326;691,-379;666,-429;633,-473;593,-513;549,-545;499,-571;446,-589;389,-599" o:connectangles="0,0,0,0,0,0,0,0,0,0,0,0,0,0,0,0,0,0,0,0,0,0,0,0,0,0,0,0,0,0,0,0,0,0,0,0,0,0,0,0"/>
                </v:shape>
                <w10:wrap anchorx="page"/>
              </v:group>
            </w:pict>
          </mc:Fallback>
        </mc:AlternateContent>
      </w:r>
      <w:r w:rsidR="00055C60">
        <w:rPr>
          <w:sz w:val="18"/>
          <w:szCs w:val="18"/>
        </w:rPr>
        <w:t>(</w:t>
      </w:r>
      <w:proofErr w:type="spellStart"/>
      <w:proofErr w:type="gramStart"/>
      <w:r w:rsidR="00055C60" w:rsidRPr="00ED1854">
        <w:rPr>
          <w:b/>
          <w:sz w:val="18"/>
          <w:szCs w:val="18"/>
        </w:rPr>
        <w:t>care</w:t>
      </w:r>
      <w:r w:rsidR="00055C60" w:rsidRPr="00ED1854">
        <w:rPr>
          <w:b/>
          <w:spacing w:val="1"/>
          <w:sz w:val="18"/>
          <w:szCs w:val="18"/>
        </w:rPr>
        <w:t>u</w:t>
      </w:r>
      <w:r w:rsidR="00055C60" w:rsidRPr="00ED1854">
        <w:rPr>
          <w:b/>
          <w:sz w:val="18"/>
          <w:szCs w:val="18"/>
        </w:rPr>
        <w:t>l</w:t>
      </w:r>
      <w:proofErr w:type="spellEnd"/>
      <w:proofErr w:type="gramEnd"/>
      <w:r w:rsidR="00D17DDE">
        <w:rPr>
          <w:b/>
          <w:sz w:val="18"/>
          <w:szCs w:val="18"/>
        </w:rPr>
        <w:t xml:space="preserve"> </w:t>
      </w:r>
      <w:r w:rsidR="00055C60" w:rsidRPr="00ED1854">
        <w:rPr>
          <w:b/>
          <w:sz w:val="18"/>
          <w:szCs w:val="18"/>
        </w:rPr>
        <w:t>se</w:t>
      </w:r>
      <w:r w:rsidR="00D17DDE">
        <w:rPr>
          <w:b/>
          <w:sz w:val="18"/>
          <w:szCs w:val="18"/>
        </w:rPr>
        <w:t xml:space="preserve"> </w:t>
      </w:r>
      <w:proofErr w:type="spellStart"/>
      <w:r w:rsidR="00055C60" w:rsidRPr="00ED1854">
        <w:rPr>
          <w:b/>
          <w:sz w:val="18"/>
          <w:szCs w:val="18"/>
        </w:rPr>
        <w:t>c</w:t>
      </w:r>
      <w:r w:rsidR="00055C60" w:rsidRPr="00ED1854">
        <w:rPr>
          <w:b/>
          <w:spacing w:val="1"/>
          <w:sz w:val="18"/>
          <w:szCs w:val="18"/>
        </w:rPr>
        <w:t>o</w:t>
      </w:r>
      <w:r w:rsidR="00055C60" w:rsidRPr="00ED1854">
        <w:rPr>
          <w:b/>
          <w:spacing w:val="-3"/>
          <w:sz w:val="18"/>
          <w:szCs w:val="18"/>
        </w:rPr>
        <w:t>m</w:t>
      </w:r>
      <w:r w:rsidR="00055C60" w:rsidRPr="00ED1854">
        <w:rPr>
          <w:b/>
          <w:spacing w:val="1"/>
          <w:sz w:val="18"/>
          <w:szCs w:val="18"/>
        </w:rPr>
        <w:t>pl</w:t>
      </w:r>
      <w:r w:rsidR="00055C60" w:rsidRPr="00ED1854">
        <w:rPr>
          <w:b/>
          <w:sz w:val="18"/>
          <w:szCs w:val="18"/>
        </w:rPr>
        <w:t>e</w:t>
      </w:r>
      <w:r w:rsidR="00055C60" w:rsidRPr="00ED1854">
        <w:rPr>
          <w:b/>
          <w:spacing w:val="1"/>
          <w:sz w:val="18"/>
          <w:szCs w:val="18"/>
        </w:rPr>
        <w:t>t</w:t>
      </w:r>
      <w:r w:rsidR="00055C60" w:rsidRPr="00ED1854">
        <w:rPr>
          <w:b/>
          <w:sz w:val="18"/>
          <w:szCs w:val="18"/>
        </w:rPr>
        <w:t>e</w:t>
      </w:r>
      <w:r w:rsidR="00055C60" w:rsidRPr="00ED1854">
        <w:rPr>
          <w:b/>
          <w:spacing w:val="2"/>
          <w:sz w:val="18"/>
          <w:szCs w:val="18"/>
        </w:rPr>
        <w:t>a</w:t>
      </w:r>
      <w:r w:rsidR="00055C60" w:rsidRPr="00ED1854">
        <w:rPr>
          <w:b/>
          <w:sz w:val="18"/>
          <w:szCs w:val="18"/>
        </w:rPr>
        <w:t>ză</w:t>
      </w:r>
      <w:proofErr w:type="spellEnd"/>
      <w:r w:rsidR="00D17DDE">
        <w:rPr>
          <w:b/>
          <w:sz w:val="18"/>
          <w:szCs w:val="18"/>
        </w:rPr>
        <w:t xml:space="preserve"> </w:t>
      </w:r>
      <w:r w:rsidR="00055C60" w:rsidRPr="00ED1854">
        <w:rPr>
          <w:b/>
          <w:spacing w:val="1"/>
          <w:sz w:val="18"/>
          <w:szCs w:val="18"/>
        </w:rPr>
        <w:t>d</w:t>
      </w:r>
      <w:r w:rsidR="00055C60" w:rsidRPr="00ED1854">
        <w:rPr>
          <w:b/>
          <w:sz w:val="18"/>
          <w:szCs w:val="18"/>
        </w:rPr>
        <w:t>e</w:t>
      </w:r>
      <w:r w:rsidR="00D17DDE">
        <w:rPr>
          <w:b/>
          <w:sz w:val="18"/>
          <w:szCs w:val="18"/>
        </w:rPr>
        <w:t xml:space="preserve"> </w:t>
      </w:r>
      <w:proofErr w:type="spellStart"/>
      <w:r w:rsidR="00ED1854" w:rsidRPr="00ED1854">
        <w:rPr>
          <w:b/>
          <w:spacing w:val="-2"/>
          <w:sz w:val="18"/>
          <w:szCs w:val="18"/>
        </w:rPr>
        <w:t>către</w:t>
      </w:r>
      <w:proofErr w:type="spellEnd"/>
      <w:r w:rsidR="00D17DDE">
        <w:rPr>
          <w:b/>
          <w:spacing w:val="-2"/>
          <w:sz w:val="18"/>
          <w:szCs w:val="18"/>
        </w:rPr>
        <w:t xml:space="preserve"> </w:t>
      </w:r>
      <w:r w:rsidR="00055C60" w:rsidRPr="00ED1854">
        <w:rPr>
          <w:b/>
          <w:spacing w:val="1"/>
          <w:sz w:val="18"/>
          <w:szCs w:val="18"/>
        </w:rPr>
        <w:t>in</w:t>
      </w:r>
      <w:r w:rsidR="00055C60" w:rsidRPr="00ED1854">
        <w:rPr>
          <w:b/>
          <w:sz w:val="18"/>
          <w:szCs w:val="18"/>
        </w:rPr>
        <w:t>s</w:t>
      </w:r>
      <w:r w:rsidR="00055C60" w:rsidRPr="00ED1854">
        <w:rPr>
          <w:b/>
          <w:spacing w:val="1"/>
          <w:sz w:val="18"/>
          <w:szCs w:val="18"/>
        </w:rPr>
        <w:t>p</w:t>
      </w:r>
      <w:r w:rsidR="00055C60" w:rsidRPr="00ED1854">
        <w:rPr>
          <w:b/>
          <w:sz w:val="18"/>
          <w:szCs w:val="18"/>
        </w:rPr>
        <w:t>ec</w:t>
      </w:r>
      <w:r w:rsidR="00055C60" w:rsidRPr="00ED1854">
        <w:rPr>
          <w:b/>
          <w:spacing w:val="1"/>
          <w:sz w:val="18"/>
          <w:szCs w:val="18"/>
        </w:rPr>
        <w:t>to</w:t>
      </w:r>
      <w:r w:rsidR="00055C60" w:rsidRPr="00ED1854">
        <w:rPr>
          <w:b/>
          <w:sz w:val="18"/>
          <w:szCs w:val="18"/>
        </w:rPr>
        <w:t>r</w:t>
      </w:r>
      <w:r w:rsidR="00055C60">
        <w:rPr>
          <w:sz w:val="18"/>
          <w:szCs w:val="18"/>
        </w:rPr>
        <w:t>)</w:t>
      </w:r>
    </w:p>
    <w:p w14:paraId="30820761" w14:textId="77777777" w:rsidR="00B33153" w:rsidRDefault="00B33153">
      <w:pPr>
        <w:spacing w:before="15" w:line="280" w:lineRule="exact"/>
        <w:rPr>
          <w:sz w:val="28"/>
          <w:szCs w:val="28"/>
        </w:rPr>
      </w:pPr>
    </w:p>
    <w:p w14:paraId="0761D009" w14:textId="77777777" w:rsidR="00B33153" w:rsidRDefault="00055C60">
      <w:pPr>
        <w:ind w:left="2980"/>
        <w:rPr>
          <w:sz w:val="36"/>
          <w:szCs w:val="36"/>
        </w:rPr>
      </w:pPr>
      <w:r>
        <w:rPr>
          <w:b/>
          <w:spacing w:val="1"/>
          <w:sz w:val="36"/>
          <w:szCs w:val="36"/>
        </w:rPr>
        <w:t>F</w:t>
      </w:r>
      <w:r>
        <w:rPr>
          <w:b/>
          <w:spacing w:val="-1"/>
          <w:sz w:val="36"/>
          <w:szCs w:val="36"/>
        </w:rPr>
        <w:t>IŞ</w:t>
      </w:r>
      <w:r>
        <w:rPr>
          <w:b/>
          <w:sz w:val="36"/>
          <w:szCs w:val="36"/>
        </w:rPr>
        <w:t>Ă</w:t>
      </w:r>
      <w:r w:rsidR="001873F2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DE</w:t>
      </w:r>
      <w:r w:rsidR="001873F2">
        <w:rPr>
          <w:b/>
          <w:sz w:val="36"/>
          <w:szCs w:val="36"/>
        </w:rPr>
        <w:t xml:space="preserve"> </w:t>
      </w:r>
      <w:r>
        <w:rPr>
          <w:b/>
          <w:spacing w:val="-1"/>
          <w:sz w:val="36"/>
          <w:szCs w:val="36"/>
        </w:rPr>
        <w:t>Î</w:t>
      </w:r>
      <w:r>
        <w:rPr>
          <w:b/>
          <w:sz w:val="36"/>
          <w:szCs w:val="36"/>
        </w:rPr>
        <w:t>N</w:t>
      </w:r>
      <w:r>
        <w:rPr>
          <w:b/>
          <w:spacing w:val="2"/>
          <w:sz w:val="36"/>
          <w:szCs w:val="36"/>
        </w:rPr>
        <w:t>SC</w:t>
      </w:r>
      <w:r>
        <w:rPr>
          <w:b/>
          <w:sz w:val="36"/>
          <w:szCs w:val="36"/>
        </w:rPr>
        <w:t>R</w:t>
      </w:r>
      <w:r>
        <w:rPr>
          <w:b/>
          <w:spacing w:val="-1"/>
          <w:sz w:val="36"/>
          <w:szCs w:val="36"/>
        </w:rPr>
        <w:t>I</w:t>
      </w:r>
      <w:r>
        <w:rPr>
          <w:b/>
          <w:sz w:val="36"/>
          <w:szCs w:val="36"/>
        </w:rPr>
        <w:t>ERE</w:t>
      </w:r>
    </w:p>
    <w:p w14:paraId="4E769ACC" w14:textId="77777777" w:rsidR="00B33153" w:rsidRDefault="00B33153">
      <w:pPr>
        <w:spacing w:before="10" w:line="260" w:lineRule="exact"/>
        <w:rPr>
          <w:sz w:val="26"/>
          <w:szCs w:val="26"/>
        </w:rPr>
      </w:pPr>
    </w:p>
    <w:p w14:paraId="371D606C" w14:textId="77777777" w:rsidR="00B33153" w:rsidRPr="00A700E2" w:rsidRDefault="00055C60" w:rsidP="00A700E2">
      <w:pPr>
        <w:spacing w:line="300" w:lineRule="exact"/>
        <w:ind w:left="521"/>
        <w:rPr>
          <w:spacing w:val="1"/>
          <w:w w:val="38"/>
          <w:position w:val="-1"/>
          <w:sz w:val="28"/>
          <w:szCs w:val="28"/>
        </w:rPr>
      </w:pPr>
      <w:r>
        <w:rPr>
          <w:spacing w:val="-1"/>
          <w:position w:val="-1"/>
          <w:sz w:val="28"/>
          <w:szCs w:val="28"/>
        </w:rPr>
        <w:t>L</w:t>
      </w:r>
      <w:r>
        <w:rPr>
          <w:position w:val="-1"/>
          <w:sz w:val="28"/>
          <w:szCs w:val="28"/>
        </w:rPr>
        <w:t xml:space="preserve">a </w:t>
      </w:r>
      <w:proofErr w:type="spellStart"/>
      <w:r>
        <w:rPr>
          <w:spacing w:val="2"/>
          <w:position w:val="-1"/>
          <w:sz w:val="28"/>
          <w:szCs w:val="28"/>
        </w:rPr>
        <w:t>p</w:t>
      </w:r>
      <w:r>
        <w:rPr>
          <w:spacing w:val="-2"/>
          <w:position w:val="-1"/>
          <w:sz w:val="28"/>
          <w:szCs w:val="28"/>
        </w:rPr>
        <w:t>r</w:t>
      </w:r>
      <w:r>
        <w:rPr>
          <w:spacing w:val="1"/>
          <w:position w:val="-1"/>
          <w:sz w:val="28"/>
          <w:szCs w:val="28"/>
        </w:rPr>
        <w:t>o</w:t>
      </w:r>
      <w:r>
        <w:rPr>
          <w:spacing w:val="2"/>
          <w:position w:val="-1"/>
          <w:sz w:val="28"/>
          <w:szCs w:val="28"/>
        </w:rPr>
        <w:t>b</w:t>
      </w:r>
      <w:r>
        <w:rPr>
          <w:spacing w:val="-2"/>
          <w:position w:val="-1"/>
          <w:sz w:val="28"/>
          <w:szCs w:val="28"/>
        </w:rPr>
        <w:t>e</w:t>
      </w:r>
      <w:r>
        <w:rPr>
          <w:spacing w:val="1"/>
          <w:position w:val="-1"/>
          <w:sz w:val="28"/>
          <w:szCs w:val="28"/>
        </w:rPr>
        <w:t>l</w:t>
      </w:r>
      <w:r>
        <w:rPr>
          <w:position w:val="-1"/>
          <w:sz w:val="28"/>
          <w:szCs w:val="28"/>
        </w:rPr>
        <w:t>e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2"/>
          <w:position w:val="-1"/>
          <w:sz w:val="28"/>
          <w:szCs w:val="28"/>
        </w:rPr>
        <w:t>p</w:t>
      </w:r>
      <w:r>
        <w:rPr>
          <w:spacing w:val="-2"/>
          <w:position w:val="-1"/>
          <w:sz w:val="28"/>
          <w:szCs w:val="28"/>
        </w:rPr>
        <w:t>e</w:t>
      </w:r>
      <w:r>
        <w:rPr>
          <w:spacing w:val="-1"/>
          <w:position w:val="-1"/>
          <w:sz w:val="28"/>
          <w:szCs w:val="28"/>
        </w:rPr>
        <w:t>n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2"/>
          <w:position w:val="-1"/>
          <w:sz w:val="28"/>
          <w:szCs w:val="28"/>
        </w:rPr>
        <w:t>r</w:t>
      </w:r>
      <w:r>
        <w:rPr>
          <w:position w:val="-1"/>
          <w:sz w:val="28"/>
          <w:szCs w:val="28"/>
        </w:rPr>
        <w:t>u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 w:rsidR="001F52F3">
        <w:rPr>
          <w:spacing w:val="1"/>
          <w:position w:val="-1"/>
          <w:sz w:val="28"/>
          <w:szCs w:val="28"/>
        </w:rPr>
        <w:t>obținerea</w:t>
      </w:r>
      <w:proofErr w:type="spellEnd"/>
      <w:r w:rsidR="00D17DDE">
        <w:rPr>
          <w:spacing w:val="1"/>
          <w:position w:val="-1"/>
          <w:sz w:val="28"/>
          <w:szCs w:val="28"/>
        </w:rPr>
        <w:t xml:space="preserve"> </w:t>
      </w:r>
      <w:proofErr w:type="spellStart"/>
      <w:r>
        <w:rPr>
          <w:b/>
          <w:spacing w:val="2"/>
          <w:position w:val="-1"/>
          <w:sz w:val="28"/>
          <w:szCs w:val="28"/>
        </w:rPr>
        <w:t>g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du</w:t>
      </w:r>
      <w:r>
        <w:rPr>
          <w:b/>
          <w:spacing w:val="1"/>
          <w:position w:val="-1"/>
          <w:sz w:val="28"/>
          <w:szCs w:val="28"/>
        </w:rPr>
        <w:t>l</w:t>
      </w:r>
      <w:r>
        <w:rPr>
          <w:b/>
          <w:spacing w:val="-2"/>
          <w:position w:val="-1"/>
          <w:sz w:val="28"/>
          <w:szCs w:val="28"/>
        </w:rPr>
        <w:t>u</w:t>
      </w:r>
      <w:r>
        <w:rPr>
          <w:b/>
          <w:position w:val="-1"/>
          <w:sz w:val="28"/>
          <w:szCs w:val="28"/>
        </w:rPr>
        <w:t>i</w:t>
      </w:r>
      <w:proofErr w:type="spellEnd"/>
      <w:r w:rsidR="00D17DDE">
        <w:rPr>
          <w:b/>
          <w:position w:val="-1"/>
          <w:sz w:val="28"/>
          <w:szCs w:val="28"/>
        </w:rPr>
        <w:t xml:space="preserve"> </w:t>
      </w:r>
      <w:r>
        <w:rPr>
          <w:b/>
          <w:position w:val="-1"/>
          <w:sz w:val="28"/>
          <w:szCs w:val="28"/>
        </w:rPr>
        <w:t>d</w:t>
      </w:r>
      <w:r>
        <w:rPr>
          <w:b/>
          <w:spacing w:val="-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>d</w:t>
      </w:r>
      <w:r>
        <w:rPr>
          <w:b/>
          <w:spacing w:val="2"/>
          <w:position w:val="-1"/>
          <w:sz w:val="28"/>
          <w:szCs w:val="28"/>
        </w:rPr>
        <w:t>a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t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position w:val="-1"/>
          <w:sz w:val="28"/>
          <w:szCs w:val="28"/>
        </w:rPr>
        <w:t xml:space="preserve">c I </w:t>
      </w:r>
      <w:proofErr w:type="spellStart"/>
      <w:r>
        <w:rPr>
          <w:spacing w:val="-1"/>
          <w:position w:val="-1"/>
          <w:sz w:val="28"/>
          <w:szCs w:val="28"/>
        </w:rPr>
        <w:t>î</w:t>
      </w:r>
      <w:r>
        <w:rPr>
          <w:position w:val="-1"/>
          <w:sz w:val="28"/>
          <w:szCs w:val="28"/>
        </w:rPr>
        <w:t>n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în</w:t>
      </w:r>
      <w:r>
        <w:rPr>
          <w:spacing w:val="2"/>
          <w:position w:val="-1"/>
          <w:sz w:val="28"/>
          <w:szCs w:val="28"/>
        </w:rPr>
        <w:t>v</w:t>
      </w:r>
      <w:r>
        <w:rPr>
          <w:spacing w:val="-2"/>
          <w:position w:val="-1"/>
          <w:sz w:val="28"/>
          <w:szCs w:val="28"/>
        </w:rPr>
        <w:t>ă</w:t>
      </w:r>
      <w:r w:rsidR="00A700E2">
        <w:rPr>
          <w:spacing w:val="-2"/>
          <w:position w:val="-1"/>
          <w:sz w:val="28"/>
          <w:szCs w:val="28"/>
        </w:rPr>
        <w:t>ț</w:t>
      </w:r>
      <w:r>
        <w:rPr>
          <w:position w:val="-1"/>
          <w:sz w:val="28"/>
          <w:szCs w:val="28"/>
        </w:rPr>
        <w:t>ă</w:t>
      </w:r>
      <w:r>
        <w:rPr>
          <w:spacing w:val="-4"/>
          <w:position w:val="-1"/>
          <w:sz w:val="28"/>
          <w:szCs w:val="28"/>
        </w:rPr>
        <w:t>m</w:t>
      </w:r>
      <w:r>
        <w:rPr>
          <w:position w:val="-1"/>
          <w:sz w:val="28"/>
          <w:szCs w:val="28"/>
        </w:rPr>
        <w:t>â</w:t>
      </w:r>
      <w:r>
        <w:rPr>
          <w:spacing w:val="2"/>
          <w:position w:val="-1"/>
          <w:sz w:val="28"/>
          <w:szCs w:val="28"/>
        </w:rPr>
        <w:t>n</w:t>
      </w:r>
      <w:r>
        <w:rPr>
          <w:position w:val="-1"/>
          <w:sz w:val="28"/>
          <w:szCs w:val="28"/>
        </w:rPr>
        <w:t>t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î</w:t>
      </w:r>
      <w:r>
        <w:rPr>
          <w:position w:val="-1"/>
          <w:sz w:val="28"/>
          <w:szCs w:val="28"/>
        </w:rPr>
        <w:t>n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2"/>
          <w:position w:val="-1"/>
          <w:sz w:val="28"/>
          <w:szCs w:val="28"/>
        </w:rPr>
        <w:t>a</w:t>
      </w:r>
      <w:r>
        <w:rPr>
          <w:spacing w:val="-1"/>
          <w:position w:val="-1"/>
          <w:sz w:val="28"/>
          <w:szCs w:val="28"/>
        </w:rPr>
        <w:t>n</w:t>
      </w:r>
      <w:r>
        <w:rPr>
          <w:spacing w:val="2"/>
          <w:position w:val="-1"/>
          <w:sz w:val="28"/>
          <w:szCs w:val="28"/>
        </w:rPr>
        <w:t>u</w:t>
      </w:r>
      <w:r>
        <w:rPr>
          <w:position w:val="-1"/>
          <w:sz w:val="28"/>
          <w:szCs w:val="28"/>
        </w:rPr>
        <w:t>l</w:t>
      </w:r>
      <w:proofErr w:type="spellEnd"/>
    </w:p>
    <w:p w14:paraId="7D08E0AE" w14:textId="77777777" w:rsidR="00B33153" w:rsidRDefault="00B33153">
      <w:pPr>
        <w:spacing w:before="4" w:line="140" w:lineRule="exact"/>
        <w:rPr>
          <w:sz w:val="14"/>
          <w:szCs w:val="14"/>
        </w:rPr>
        <w:sectPr w:rsidR="00B33153">
          <w:type w:val="continuous"/>
          <w:pgSz w:w="12240" w:h="15840"/>
          <w:pgMar w:top="780" w:right="1120" w:bottom="0" w:left="1700" w:header="708" w:footer="708" w:gutter="0"/>
          <w:cols w:space="708"/>
        </w:sectPr>
      </w:pPr>
    </w:p>
    <w:p w14:paraId="58A05E0F" w14:textId="329427BA" w:rsidR="00B33153" w:rsidRDefault="00055C60">
      <w:pPr>
        <w:tabs>
          <w:tab w:val="left" w:pos="7600"/>
        </w:tabs>
        <w:spacing w:before="24" w:line="300" w:lineRule="exact"/>
        <w:ind w:left="101" w:right="-62"/>
        <w:rPr>
          <w:sz w:val="24"/>
          <w:szCs w:val="24"/>
        </w:rPr>
      </w:pPr>
      <w:r>
        <w:rPr>
          <w:position w:val="-1"/>
          <w:sz w:val="28"/>
          <w:szCs w:val="28"/>
        </w:rPr>
        <w:t>(</w:t>
      </w:r>
      <w:proofErr w:type="spellStart"/>
      <w:proofErr w:type="gramStart"/>
      <w:r>
        <w:rPr>
          <w:spacing w:val="1"/>
          <w:position w:val="-1"/>
          <w:sz w:val="28"/>
          <w:szCs w:val="28"/>
        </w:rPr>
        <w:t>s</w:t>
      </w:r>
      <w:r>
        <w:rPr>
          <w:spacing w:val="-2"/>
          <w:position w:val="-1"/>
          <w:sz w:val="28"/>
          <w:szCs w:val="28"/>
        </w:rPr>
        <w:t>e</w:t>
      </w:r>
      <w:r>
        <w:rPr>
          <w:spacing w:val="1"/>
          <w:position w:val="-1"/>
          <w:sz w:val="28"/>
          <w:szCs w:val="28"/>
        </w:rPr>
        <w:t>s</w:t>
      </w:r>
      <w:r>
        <w:rPr>
          <w:spacing w:val="-1"/>
          <w:position w:val="-1"/>
          <w:sz w:val="28"/>
          <w:szCs w:val="28"/>
        </w:rPr>
        <w:t>i</w:t>
      </w:r>
      <w:r>
        <w:rPr>
          <w:spacing w:val="2"/>
          <w:position w:val="-1"/>
          <w:sz w:val="28"/>
          <w:szCs w:val="28"/>
        </w:rPr>
        <w:t>u</w:t>
      </w:r>
      <w:r>
        <w:rPr>
          <w:spacing w:val="-1"/>
          <w:position w:val="-1"/>
          <w:sz w:val="28"/>
          <w:szCs w:val="28"/>
        </w:rPr>
        <w:t>n</w:t>
      </w:r>
      <w:r>
        <w:rPr>
          <w:position w:val="-1"/>
          <w:sz w:val="28"/>
          <w:szCs w:val="28"/>
        </w:rPr>
        <w:t>ea</w:t>
      </w:r>
      <w:proofErr w:type="spellEnd"/>
      <w:r>
        <w:rPr>
          <w:position w:val="-1"/>
          <w:sz w:val="28"/>
          <w:szCs w:val="28"/>
        </w:rPr>
        <w:t>)</w:t>
      </w:r>
      <w:r w:rsidR="001873F2" w:rsidRPr="001873F2">
        <w:rPr>
          <w:rFonts w:ascii="TimesNewRoman" w:hAnsi="TimesNewRoman" w:cs="TimesNewRoman"/>
          <w:sz w:val="28"/>
          <w:szCs w:val="28"/>
        </w:rPr>
        <w:t xml:space="preserve"> </w:t>
      </w:r>
      <w:r w:rsidR="00EF149A">
        <w:rPr>
          <w:rFonts w:ascii="TimesNewRoman" w:hAnsi="TimesNewRoman" w:cs="TimesNewRoman"/>
          <w:sz w:val="28"/>
          <w:szCs w:val="28"/>
        </w:rPr>
        <w:t xml:space="preserve"> 202</w:t>
      </w:r>
      <w:r w:rsidR="00D86CAB">
        <w:rPr>
          <w:rFonts w:ascii="TimesNewRoman" w:hAnsi="TimesNewRoman" w:cs="TimesNewRoman"/>
          <w:sz w:val="28"/>
          <w:szCs w:val="28"/>
        </w:rPr>
        <w:t>1</w:t>
      </w:r>
      <w:proofErr w:type="gramEnd"/>
      <w:r w:rsidR="00EF149A">
        <w:rPr>
          <w:rFonts w:ascii="TimesNewRoman" w:hAnsi="TimesNewRoman" w:cs="TimesNewRoman"/>
          <w:sz w:val="28"/>
          <w:szCs w:val="28"/>
        </w:rPr>
        <w:t>-202</w:t>
      </w:r>
      <w:r w:rsidR="00D86CAB">
        <w:rPr>
          <w:rFonts w:ascii="TimesNewRoman" w:hAnsi="TimesNewRoman" w:cs="TimesNewRoman"/>
          <w:sz w:val="28"/>
          <w:szCs w:val="28"/>
        </w:rPr>
        <w:t>4</w:t>
      </w:r>
      <w:r w:rsidR="00EF149A">
        <w:rPr>
          <w:rFonts w:ascii="TimesNewRoman" w:hAnsi="TimesNewRoman" w:cs="TimesNewRoman"/>
          <w:sz w:val="28"/>
          <w:szCs w:val="28"/>
        </w:rPr>
        <w:t xml:space="preserve"> </w:t>
      </w:r>
      <w:r>
        <w:rPr>
          <w:position w:val="-1"/>
          <w:sz w:val="28"/>
          <w:szCs w:val="28"/>
        </w:rPr>
        <w:t xml:space="preserve"> </w:t>
      </w:r>
      <w:r w:rsidR="00A700E2">
        <w:rPr>
          <w:w w:val="99"/>
          <w:position w:val="-1"/>
          <w:sz w:val="24"/>
          <w:szCs w:val="24"/>
        </w:rPr>
        <w:t>*</w:t>
      </w:r>
      <w:proofErr w:type="spellStart"/>
      <w:r>
        <w:rPr>
          <w:spacing w:val="-1"/>
          <w:position w:val="-1"/>
          <w:sz w:val="28"/>
          <w:szCs w:val="28"/>
        </w:rPr>
        <w:t>î</w:t>
      </w:r>
      <w:r>
        <w:rPr>
          <w:position w:val="-1"/>
          <w:sz w:val="28"/>
          <w:szCs w:val="28"/>
        </w:rPr>
        <w:t>n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2"/>
          <w:position w:val="-1"/>
          <w:sz w:val="28"/>
          <w:szCs w:val="28"/>
        </w:rPr>
        <w:t>f</w:t>
      </w:r>
      <w:r>
        <w:rPr>
          <w:spacing w:val="-1"/>
          <w:position w:val="-1"/>
          <w:sz w:val="28"/>
          <w:szCs w:val="28"/>
        </w:rPr>
        <w:t>u</w:t>
      </w:r>
      <w:r w:rsidR="001F52F3">
        <w:rPr>
          <w:spacing w:val="2"/>
          <w:position w:val="-1"/>
          <w:sz w:val="28"/>
          <w:szCs w:val="28"/>
        </w:rPr>
        <w:t>ncția</w:t>
      </w:r>
      <w:proofErr w:type="spellEnd"/>
      <w:r w:rsidR="00D17DDE">
        <w:rPr>
          <w:spacing w:val="2"/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di</w:t>
      </w:r>
      <w:r>
        <w:rPr>
          <w:spacing w:val="2"/>
          <w:position w:val="-1"/>
          <w:sz w:val="28"/>
          <w:szCs w:val="28"/>
        </w:rPr>
        <w:t>d</w:t>
      </w:r>
      <w:r>
        <w:rPr>
          <w:position w:val="-1"/>
          <w:sz w:val="28"/>
          <w:szCs w:val="28"/>
        </w:rPr>
        <w:t>a</w:t>
      </w:r>
      <w:r>
        <w:rPr>
          <w:spacing w:val="-2"/>
          <w:position w:val="-1"/>
          <w:sz w:val="28"/>
          <w:szCs w:val="28"/>
        </w:rPr>
        <w:t>c</w:t>
      </w:r>
      <w:r>
        <w:rPr>
          <w:spacing w:val="1"/>
          <w:position w:val="-1"/>
          <w:sz w:val="28"/>
          <w:szCs w:val="28"/>
        </w:rPr>
        <w:t>ti</w:t>
      </w:r>
      <w:r>
        <w:rPr>
          <w:spacing w:val="-2"/>
          <w:position w:val="-1"/>
          <w:sz w:val="28"/>
          <w:szCs w:val="28"/>
        </w:rPr>
        <w:t>c</w:t>
      </w:r>
      <w:r>
        <w:rPr>
          <w:position w:val="-1"/>
          <w:sz w:val="28"/>
          <w:szCs w:val="28"/>
        </w:rPr>
        <w:t>ă</w:t>
      </w:r>
      <w:proofErr w:type="spellEnd"/>
      <w:r>
        <w:rPr>
          <w:position w:val="-1"/>
          <w:sz w:val="24"/>
          <w:szCs w:val="24"/>
          <w:u w:val="single" w:color="000000"/>
        </w:rPr>
        <w:tab/>
      </w:r>
    </w:p>
    <w:p w14:paraId="1B454031" w14:textId="77777777" w:rsidR="00B33153" w:rsidRDefault="00055C60">
      <w:pPr>
        <w:spacing w:before="24" w:line="300" w:lineRule="exact"/>
      </w:pPr>
      <w:r>
        <w:br w:type="column"/>
      </w:r>
      <w:proofErr w:type="spellStart"/>
      <w:r>
        <w:rPr>
          <w:spacing w:val="-1"/>
          <w:position w:val="-1"/>
          <w:sz w:val="28"/>
          <w:szCs w:val="28"/>
        </w:rPr>
        <w:t>s</w:t>
      </w:r>
      <w:r>
        <w:rPr>
          <w:spacing w:val="2"/>
          <w:position w:val="-1"/>
          <w:sz w:val="28"/>
          <w:szCs w:val="28"/>
        </w:rPr>
        <w:t>p</w:t>
      </w:r>
      <w:r>
        <w:rPr>
          <w:position w:val="-1"/>
          <w:sz w:val="28"/>
          <w:szCs w:val="28"/>
        </w:rPr>
        <w:t>e</w:t>
      </w:r>
      <w:r>
        <w:rPr>
          <w:spacing w:val="-2"/>
          <w:position w:val="-1"/>
          <w:sz w:val="28"/>
          <w:szCs w:val="28"/>
        </w:rPr>
        <w:t>c</w:t>
      </w:r>
      <w:r>
        <w:rPr>
          <w:spacing w:val="1"/>
          <w:position w:val="-1"/>
          <w:sz w:val="28"/>
          <w:szCs w:val="28"/>
        </w:rPr>
        <w:t>i</w:t>
      </w:r>
      <w:r>
        <w:rPr>
          <w:spacing w:val="-2"/>
          <w:position w:val="-1"/>
          <w:sz w:val="28"/>
          <w:szCs w:val="28"/>
        </w:rPr>
        <w:t>a</w:t>
      </w:r>
      <w:r>
        <w:rPr>
          <w:spacing w:val="1"/>
          <w:position w:val="-1"/>
          <w:sz w:val="28"/>
          <w:szCs w:val="28"/>
        </w:rPr>
        <w:t>l</w:t>
      </w:r>
      <w:r>
        <w:rPr>
          <w:spacing w:val="-1"/>
          <w:position w:val="-1"/>
          <w:sz w:val="28"/>
          <w:szCs w:val="28"/>
        </w:rPr>
        <w:t>i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2"/>
          <w:position w:val="-1"/>
          <w:sz w:val="28"/>
          <w:szCs w:val="28"/>
        </w:rPr>
        <w:t>a</w:t>
      </w:r>
      <w:r>
        <w:rPr>
          <w:spacing w:val="1"/>
          <w:position w:val="-1"/>
          <w:sz w:val="28"/>
          <w:szCs w:val="28"/>
        </w:rPr>
        <w:t>t</w:t>
      </w:r>
      <w:r>
        <w:rPr>
          <w:position w:val="-1"/>
          <w:sz w:val="28"/>
          <w:szCs w:val="28"/>
        </w:rPr>
        <w:t>ea</w:t>
      </w:r>
      <w:proofErr w:type="spellEnd"/>
      <w:r w:rsidR="00A700E2">
        <w:rPr>
          <w:spacing w:val="-1"/>
        </w:rPr>
        <w:t>*</w:t>
      </w:r>
      <w:r w:rsidR="00A700E2">
        <w:t>*</w:t>
      </w:r>
    </w:p>
    <w:p w14:paraId="4ABC4A01" w14:textId="77777777" w:rsidR="001873F2" w:rsidRDefault="001873F2" w:rsidP="001873F2">
      <w:pPr>
        <w:spacing w:before="24" w:line="300" w:lineRule="exact"/>
        <w:ind w:left="-7655"/>
      </w:pPr>
    </w:p>
    <w:p w14:paraId="346FD6AA" w14:textId="77777777" w:rsidR="001873F2" w:rsidRDefault="001873F2">
      <w:pPr>
        <w:spacing w:before="24" w:line="300" w:lineRule="exact"/>
        <w:rPr>
          <w:sz w:val="28"/>
          <w:szCs w:val="28"/>
        </w:rPr>
        <w:sectPr w:rsidR="001873F2">
          <w:type w:val="continuous"/>
          <w:pgSz w:w="12240" w:h="15840"/>
          <w:pgMar w:top="780" w:right="1120" w:bottom="0" w:left="1700" w:header="708" w:footer="708" w:gutter="0"/>
          <w:cols w:num="2" w:space="708" w:equalWidth="0">
            <w:col w:w="7618" w:space="191"/>
            <w:col w:w="1611"/>
          </w:cols>
        </w:sectPr>
      </w:pPr>
    </w:p>
    <w:p w14:paraId="418B0A7B" w14:textId="77777777" w:rsidR="00B33153" w:rsidRDefault="003C11E9">
      <w:pPr>
        <w:spacing w:before="11" w:line="220" w:lineRule="exact"/>
        <w:rPr>
          <w:sz w:val="22"/>
          <w:szCs w:val="22"/>
        </w:rPr>
        <w:sectPr w:rsidR="00B33153">
          <w:type w:val="continuous"/>
          <w:pgSz w:w="12240" w:h="15840"/>
          <w:pgMar w:top="780" w:right="1120" w:bottom="0" w:left="1700" w:header="708" w:footer="708" w:gutter="0"/>
          <w:cols w:space="708"/>
        </w:sectPr>
      </w:pPr>
      <w:r>
        <w:rPr>
          <w:sz w:val="22"/>
          <w:szCs w:val="22"/>
        </w:rPr>
        <w:t>____</w:t>
      </w:r>
      <w:r w:rsidR="00C92923">
        <w:rPr>
          <w:sz w:val="22"/>
          <w:szCs w:val="22"/>
        </w:rPr>
        <w:t>______________________________________________________________________</w:t>
      </w:r>
    </w:p>
    <w:p w14:paraId="0E1DD88B" w14:textId="77777777" w:rsidR="00B33153" w:rsidRPr="00A700E2" w:rsidRDefault="00553B73">
      <w:pPr>
        <w:spacing w:before="32"/>
        <w:ind w:left="156" w:right="-63"/>
        <w:rPr>
          <w:sz w:val="28"/>
          <w:szCs w:val="2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61824" behindDoc="1" locked="0" layoutInCell="1" allowOverlap="1" wp14:anchorId="5D8B0FE0" wp14:editId="3AECF3A5">
                <wp:simplePos x="0" y="0"/>
                <wp:positionH relativeFrom="page">
                  <wp:posOffset>2161540</wp:posOffset>
                </wp:positionH>
                <wp:positionV relativeFrom="paragraph">
                  <wp:posOffset>220979</wp:posOffset>
                </wp:positionV>
                <wp:extent cx="4444365" cy="0"/>
                <wp:effectExtent l="0" t="0" r="13335" b="19050"/>
                <wp:wrapNone/>
                <wp:docPr id="26" name="Group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44365" cy="0"/>
                          <a:chOff x="3404" y="348"/>
                          <a:chExt cx="6999" cy="0"/>
                        </a:xfrm>
                      </wpg:grpSpPr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3404" y="348"/>
                            <a:ext cx="6999" cy="0"/>
                          </a:xfrm>
                          <a:custGeom>
                            <a:avLst/>
                            <a:gdLst>
                              <a:gd name="T0" fmla="+- 0 3404 3404"/>
                              <a:gd name="T1" fmla="*/ T0 w 6999"/>
                              <a:gd name="T2" fmla="+- 0 10402 3404"/>
                              <a:gd name="T3" fmla="*/ T2 w 699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999">
                                <a:moveTo>
                                  <a:pt x="0" y="0"/>
                                </a:moveTo>
                                <a:lnTo>
                                  <a:pt x="6998" y="0"/>
                                </a:lnTo>
                              </a:path>
                            </a:pathLst>
                          </a:custGeom>
                          <a:noFill/>
                          <a:ln w="711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658DC6" id="Group 27" o:spid="_x0000_s1026" style="position:absolute;margin-left:170.2pt;margin-top:17.4pt;width:349.95pt;height:0;z-index:-251654656;mso-wrap-distance-top:-3e-5mm;mso-wrap-distance-bottom:-3e-5mm;mso-position-horizontal-relative:page" coordorigin="3404,348" coordsize="699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">
                <v:shape id="Freeform 28" o:spid="_x0000_s1027" style="position:absolute;left:3404;top:348;width:6999;height:0;visibility:visible;mso-wrap-style:square;v-text-anchor:top" coordsize="699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" path="m,l6998,e" filled="f" strokeweight=".19764mm">
                  <v:path arrowok="t" o:connecttype="custom" o:connectlocs="0,0;6998,0" o:connectangles="0,0"/>
                </v:shape>
                <w10:wrap anchorx="page"/>
              </v:group>
            </w:pict>
          </mc:Fallback>
        </mc:AlternateContent>
      </w:r>
      <w:proofErr w:type="spellStart"/>
      <w:r w:rsidR="00055C60" w:rsidRPr="00A700E2">
        <w:rPr>
          <w:w w:val="72"/>
          <w:sz w:val="28"/>
          <w:szCs w:val="28"/>
        </w:rPr>
        <w:t>Nume</w:t>
      </w:r>
      <w:proofErr w:type="spellEnd"/>
      <w:r w:rsidR="00D17DDE">
        <w:rPr>
          <w:w w:val="72"/>
          <w:sz w:val="28"/>
          <w:szCs w:val="28"/>
        </w:rPr>
        <w:t xml:space="preserve"> </w:t>
      </w:r>
      <w:proofErr w:type="spellStart"/>
      <w:r w:rsidR="00055C60" w:rsidRPr="00A700E2">
        <w:rPr>
          <w:spacing w:val="1"/>
          <w:w w:val="72"/>
          <w:sz w:val="28"/>
          <w:szCs w:val="28"/>
        </w:rPr>
        <w:t>ş</w:t>
      </w:r>
      <w:r w:rsidR="00055C60" w:rsidRPr="00A700E2">
        <w:rPr>
          <w:w w:val="64"/>
          <w:sz w:val="28"/>
          <w:szCs w:val="28"/>
        </w:rPr>
        <w:t>i</w:t>
      </w:r>
      <w:proofErr w:type="spellEnd"/>
      <w:r w:rsidR="00D17DDE">
        <w:rPr>
          <w:w w:val="64"/>
          <w:sz w:val="28"/>
          <w:szCs w:val="28"/>
        </w:rPr>
        <w:t xml:space="preserve"> </w:t>
      </w:r>
      <w:proofErr w:type="spellStart"/>
      <w:r w:rsidR="00055C60" w:rsidRPr="00A700E2">
        <w:rPr>
          <w:spacing w:val="2"/>
          <w:w w:val="75"/>
          <w:sz w:val="28"/>
          <w:szCs w:val="28"/>
        </w:rPr>
        <w:t>p</w:t>
      </w:r>
      <w:r w:rsidR="00055C60" w:rsidRPr="00A700E2">
        <w:rPr>
          <w:spacing w:val="-2"/>
          <w:w w:val="99"/>
          <w:sz w:val="28"/>
          <w:szCs w:val="28"/>
        </w:rPr>
        <w:t>r</w:t>
      </w:r>
      <w:r w:rsidR="00055C60" w:rsidRPr="00A700E2">
        <w:rPr>
          <w:spacing w:val="1"/>
          <w:w w:val="84"/>
          <w:sz w:val="28"/>
          <w:szCs w:val="28"/>
        </w:rPr>
        <w:t>e</w:t>
      </w:r>
      <w:r w:rsidR="00055C60" w:rsidRPr="00A700E2">
        <w:rPr>
          <w:w w:val="75"/>
          <w:sz w:val="28"/>
          <w:szCs w:val="28"/>
        </w:rPr>
        <w:t>num</w:t>
      </w:r>
      <w:r w:rsidR="00055C60" w:rsidRPr="00A700E2">
        <w:rPr>
          <w:w w:val="84"/>
          <w:sz w:val="28"/>
          <w:szCs w:val="28"/>
        </w:rPr>
        <w:t>e</w:t>
      </w:r>
      <w:proofErr w:type="spellEnd"/>
    </w:p>
    <w:p w14:paraId="2A090764" w14:textId="77777777" w:rsidR="00B33153" w:rsidRDefault="00055C60">
      <w:pPr>
        <w:spacing w:line="200" w:lineRule="exact"/>
      </w:pPr>
      <w:r>
        <w:br w:type="column"/>
      </w:r>
    </w:p>
    <w:p w14:paraId="376D5854" w14:textId="77777777" w:rsidR="00B33153" w:rsidRPr="00D17DDE" w:rsidRDefault="00B33153">
      <w:pPr>
        <w:spacing w:before="3" w:line="280" w:lineRule="exact"/>
        <w:rPr>
          <w:sz w:val="28"/>
          <w:szCs w:val="28"/>
          <w:lang w:val="ro-RO"/>
        </w:rPr>
      </w:pPr>
    </w:p>
    <w:p w14:paraId="78E24F8D" w14:textId="77777777" w:rsidR="00B33153" w:rsidRDefault="00055C60">
      <w:pPr>
        <w:spacing w:line="200" w:lineRule="exact"/>
        <w:rPr>
          <w:sz w:val="18"/>
          <w:szCs w:val="18"/>
        </w:rPr>
        <w:sectPr w:rsidR="00B33153">
          <w:type w:val="continuous"/>
          <w:pgSz w:w="12240" w:h="15840"/>
          <w:pgMar w:top="780" w:right="1120" w:bottom="0" w:left="1700" w:header="708" w:footer="708" w:gutter="0"/>
          <w:cols w:num="2" w:space="708" w:equalWidth="0">
            <w:col w:w="1703" w:space="557"/>
            <w:col w:w="7160"/>
          </w:cols>
        </w:sectPr>
      </w:pPr>
      <w:r>
        <w:rPr>
          <w:position w:val="-1"/>
          <w:sz w:val="18"/>
          <w:szCs w:val="18"/>
        </w:rPr>
        <w:t>(</w:t>
      </w:r>
      <w:proofErr w:type="spellStart"/>
      <w:r>
        <w:rPr>
          <w:spacing w:val="1"/>
          <w:position w:val="-1"/>
          <w:sz w:val="18"/>
          <w:szCs w:val="18"/>
        </w:rPr>
        <w:t>nu</w:t>
      </w:r>
      <w:r>
        <w:rPr>
          <w:spacing w:val="-3"/>
          <w:position w:val="-1"/>
          <w:sz w:val="18"/>
          <w:szCs w:val="18"/>
        </w:rPr>
        <w:t>m</w:t>
      </w:r>
      <w:r>
        <w:rPr>
          <w:position w:val="-1"/>
          <w:sz w:val="18"/>
          <w:szCs w:val="18"/>
        </w:rPr>
        <w:t>e</w:t>
      </w:r>
      <w:r>
        <w:rPr>
          <w:spacing w:val="1"/>
          <w:position w:val="-1"/>
          <w:sz w:val="18"/>
          <w:szCs w:val="18"/>
        </w:rPr>
        <w:t>l</w:t>
      </w:r>
      <w:r>
        <w:rPr>
          <w:position w:val="-1"/>
          <w:sz w:val="18"/>
          <w:szCs w:val="18"/>
        </w:rPr>
        <w:t>e</w:t>
      </w:r>
      <w:proofErr w:type="spellEnd"/>
      <w:r w:rsidR="00D17DDE">
        <w:rPr>
          <w:position w:val="-1"/>
          <w:sz w:val="18"/>
          <w:szCs w:val="18"/>
        </w:rPr>
        <w:t xml:space="preserve"> </w:t>
      </w:r>
      <w:r>
        <w:rPr>
          <w:spacing w:val="1"/>
          <w:position w:val="-1"/>
          <w:sz w:val="18"/>
          <w:szCs w:val="18"/>
        </w:rPr>
        <w:t>d</w:t>
      </w:r>
      <w:r>
        <w:rPr>
          <w:position w:val="-1"/>
          <w:sz w:val="18"/>
          <w:szCs w:val="18"/>
        </w:rPr>
        <w:t>e</w:t>
      </w:r>
      <w:r w:rsidR="00D17DDE">
        <w:rPr>
          <w:position w:val="-1"/>
          <w:sz w:val="18"/>
          <w:szCs w:val="18"/>
        </w:rPr>
        <w:t xml:space="preserve"> </w:t>
      </w:r>
      <w:proofErr w:type="spellStart"/>
      <w:r>
        <w:rPr>
          <w:spacing w:val="1"/>
          <w:position w:val="-1"/>
          <w:sz w:val="18"/>
          <w:szCs w:val="18"/>
        </w:rPr>
        <w:t>n</w:t>
      </w:r>
      <w:r>
        <w:rPr>
          <w:position w:val="-1"/>
          <w:sz w:val="18"/>
          <w:szCs w:val="18"/>
        </w:rPr>
        <w:t>aş</w:t>
      </w:r>
      <w:r>
        <w:rPr>
          <w:spacing w:val="1"/>
          <w:position w:val="-1"/>
          <w:sz w:val="18"/>
          <w:szCs w:val="18"/>
        </w:rPr>
        <w:t>t</w:t>
      </w:r>
      <w:r>
        <w:rPr>
          <w:position w:val="-1"/>
          <w:sz w:val="18"/>
          <w:szCs w:val="18"/>
        </w:rPr>
        <w:t>ere</w:t>
      </w:r>
      <w:proofErr w:type="spellEnd"/>
      <w:r>
        <w:rPr>
          <w:position w:val="-1"/>
          <w:sz w:val="18"/>
          <w:szCs w:val="18"/>
        </w:rPr>
        <w:t>,</w:t>
      </w:r>
      <w:r w:rsidR="00D17DDE">
        <w:rPr>
          <w:position w:val="-1"/>
          <w:sz w:val="18"/>
          <w:szCs w:val="18"/>
        </w:rPr>
        <w:t xml:space="preserve"> </w:t>
      </w:r>
      <w:proofErr w:type="spellStart"/>
      <w:r>
        <w:rPr>
          <w:spacing w:val="1"/>
          <w:position w:val="-1"/>
          <w:sz w:val="18"/>
          <w:szCs w:val="18"/>
        </w:rPr>
        <w:t>nu</w:t>
      </w:r>
      <w:r>
        <w:rPr>
          <w:spacing w:val="-3"/>
          <w:position w:val="-1"/>
          <w:sz w:val="18"/>
          <w:szCs w:val="18"/>
        </w:rPr>
        <w:t>m</w:t>
      </w:r>
      <w:r>
        <w:rPr>
          <w:position w:val="-1"/>
          <w:sz w:val="18"/>
          <w:szCs w:val="18"/>
        </w:rPr>
        <w:t>e</w:t>
      </w:r>
      <w:r>
        <w:rPr>
          <w:spacing w:val="1"/>
          <w:position w:val="-1"/>
          <w:sz w:val="18"/>
          <w:szCs w:val="18"/>
        </w:rPr>
        <w:t>l</w:t>
      </w:r>
      <w:r>
        <w:rPr>
          <w:position w:val="-1"/>
          <w:sz w:val="18"/>
          <w:szCs w:val="18"/>
        </w:rPr>
        <w:t>e</w:t>
      </w:r>
      <w:proofErr w:type="spellEnd"/>
      <w:r w:rsidR="00D17DDE">
        <w:rPr>
          <w:position w:val="-1"/>
          <w:sz w:val="18"/>
          <w:szCs w:val="18"/>
        </w:rPr>
        <w:t xml:space="preserve"> </w:t>
      </w:r>
      <w:proofErr w:type="spellStart"/>
      <w:r>
        <w:rPr>
          <w:spacing w:val="1"/>
          <w:position w:val="-1"/>
          <w:sz w:val="18"/>
          <w:szCs w:val="18"/>
        </w:rPr>
        <w:t>dup</w:t>
      </w:r>
      <w:r>
        <w:rPr>
          <w:position w:val="-1"/>
          <w:sz w:val="18"/>
          <w:szCs w:val="18"/>
        </w:rPr>
        <w:t>ă</w:t>
      </w:r>
      <w:proofErr w:type="spellEnd"/>
      <w:r w:rsidR="00D17DDE">
        <w:rPr>
          <w:position w:val="-1"/>
          <w:sz w:val="18"/>
          <w:szCs w:val="18"/>
        </w:rPr>
        <w:t xml:space="preserve"> </w:t>
      </w:r>
      <w:proofErr w:type="spellStart"/>
      <w:proofErr w:type="gramStart"/>
      <w:r>
        <w:rPr>
          <w:position w:val="-1"/>
          <w:sz w:val="18"/>
          <w:szCs w:val="18"/>
        </w:rPr>
        <w:t>căsă</w:t>
      </w:r>
      <w:r>
        <w:rPr>
          <w:spacing w:val="1"/>
          <w:position w:val="-1"/>
          <w:sz w:val="18"/>
          <w:szCs w:val="18"/>
        </w:rPr>
        <w:t>to</w:t>
      </w:r>
      <w:r>
        <w:rPr>
          <w:position w:val="-1"/>
          <w:sz w:val="18"/>
          <w:szCs w:val="18"/>
        </w:rPr>
        <w:t>r</w:t>
      </w:r>
      <w:r>
        <w:rPr>
          <w:spacing w:val="1"/>
          <w:position w:val="-1"/>
          <w:sz w:val="18"/>
          <w:szCs w:val="18"/>
        </w:rPr>
        <w:t>i</w:t>
      </w:r>
      <w:r>
        <w:rPr>
          <w:position w:val="-1"/>
          <w:sz w:val="18"/>
          <w:szCs w:val="18"/>
        </w:rPr>
        <w:t>e,</w:t>
      </w:r>
      <w:r>
        <w:rPr>
          <w:spacing w:val="1"/>
          <w:position w:val="-1"/>
          <w:sz w:val="18"/>
          <w:szCs w:val="18"/>
        </w:rPr>
        <w:t>i</w:t>
      </w:r>
      <w:r w:rsidR="00D17DDE">
        <w:rPr>
          <w:spacing w:val="1"/>
          <w:position w:val="-1"/>
          <w:sz w:val="18"/>
          <w:szCs w:val="18"/>
        </w:rPr>
        <w:t>n</w:t>
      </w:r>
      <w:r w:rsidR="00D17DDE">
        <w:rPr>
          <w:spacing w:val="1"/>
          <w:w w:val="99"/>
          <w:position w:val="-1"/>
          <w:sz w:val="18"/>
          <w:szCs w:val="18"/>
        </w:rPr>
        <w:t>iț</w:t>
      </w:r>
      <w:r>
        <w:rPr>
          <w:spacing w:val="1"/>
          <w:position w:val="-1"/>
          <w:sz w:val="18"/>
          <w:szCs w:val="18"/>
        </w:rPr>
        <w:t>i</w:t>
      </w:r>
      <w:r>
        <w:rPr>
          <w:w w:val="99"/>
          <w:position w:val="-1"/>
          <w:sz w:val="18"/>
          <w:szCs w:val="18"/>
        </w:rPr>
        <w:t>a</w:t>
      </w:r>
      <w:r>
        <w:rPr>
          <w:spacing w:val="1"/>
          <w:position w:val="-1"/>
          <w:sz w:val="18"/>
          <w:szCs w:val="18"/>
        </w:rPr>
        <w:t>l</w:t>
      </w:r>
      <w:r>
        <w:rPr>
          <w:w w:val="99"/>
          <w:position w:val="-1"/>
          <w:sz w:val="18"/>
          <w:szCs w:val="18"/>
        </w:rPr>
        <w:t>a</w:t>
      </w:r>
      <w:proofErr w:type="spellEnd"/>
      <w:proofErr w:type="gramEnd"/>
      <w:r w:rsidR="00D17DDE">
        <w:rPr>
          <w:w w:val="99"/>
          <w:position w:val="-1"/>
          <w:sz w:val="18"/>
          <w:szCs w:val="18"/>
        </w:rPr>
        <w:t xml:space="preserve"> </w:t>
      </w:r>
      <w:proofErr w:type="spellStart"/>
      <w:r>
        <w:rPr>
          <w:spacing w:val="1"/>
          <w:position w:val="-1"/>
          <w:sz w:val="18"/>
          <w:szCs w:val="18"/>
        </w:rPr>
        <w:t>t</w:t>
      </w:r>
      <w:r>
        <w:rPr>
          <w:position w:val="-1"/>
          <w:sz w:val="18"/>
          <w:szCs w:val="18"/>
        </w:rPr>
        <w:t>a</w:t>
      </w:r>
      <w:r>
        <w:rPr>
          <w:spacing w:val="1"/>
          <w:position w:val="-1"/>
          <w:sz w:val="18"/>
          <w:szCs w:val="18"/>
        </w:rPr>
        <w:t>t</w:t>
      </w:r>
      <w:r>
        <w:rPr>
          <w:position w:val="-1"/>
          <w:sz w:val="18"/>
          <w:szCs w:val="18"/>
        </w:rPr>
        <w:t>ă</w:t>
      </w:r>
      <w:r>
        <w:rPr>
          <w:spacing w:val="1"/>
          <w:position w:val="-1"/>
          <w:sz w:val="18"/>
          <w:szCs w:val="18"/>
        </w:rPr>
        <w:t>l</w:t>
      </w:r>
      <w:r>
        <w:rPr>
          <w:spacing w:val="-1"/>
          <w:position w:val="-1"/>
          <w:sz w:val="18"/>
          <w:szCs w:val="18"/>
        </w:rPr>
        <w:t>u</w:t>
      </w:r>
      <w:r>
        <w:rPr>
          <w:spacing w:val="1"/>
          <w:position w:val="-1"/>
          <w:sz w:val="18"/>
          <w:szCs w:val="18"/>
        </w:rPr>
        <w:t>i</w:t>
      </w:r>
      <w:proofErr w:type="spellEnd"/>
      <w:r>
        <w:rPr>
          <w:position w:val="-1"/>
          <w:sz w:val="18"/>
          <w:szCs w:val="18"/>
        </w:rPr>
        <w:t>,</w:t>
      </w:r>
      <w:r w:rsidR="00D17DDE">
        <w:rPr>
          <w:position w:val="-1"/>
          <w:sz w:val="18"/>
          <w:szCs w:val="18"/>
        </w:rPr>
        <w:t xml:space="preserve"> </w:t>
      </w:r>
      <w:proofErr w:type="spellStart"/>
      <w:r>
        <w:rPr>
          <w:spacing w:val="1"/>
          <w:position w:val="-1"/>
          <w:sz w:val="18"/>
          <w:szCs w:val="18"/>
        </w:rPr>
        <w:t>p</w:t>
      </w:r>
      <w:r>
        <w:rPr>
          <w:position w:val="-1"/>
          <w:sz w:val="18"/>
          <w:szCs w:val="18"/>
        </w:rPr>
        <w:t>re</w:t>
      </w:r>
      <w:r>
        <w:rPr>
          <w:spacing w:val="1"/>
          <w:position w:val="-1"/>
          <w:sz w:val="18"/>
          <w:szCs w:val="18"/>
        </w:rPr>
        <w:t>nu</w:t>
      </w:r>
      <w:r>
        <w:rPr>
          <w:spacing w:val="-3"/>
          <w:position w:val="-1"/>
          <w:sz w:val="18"/>
          <w:szCs w:val="18"/>
        </w:rPr>
        <w:t>m</w:t>
      </w:r>
      <w:r>
        <w:rPr>
          <w:position w:val="-1"/>
          <w:sz w:val="18"/>
          <w:szCs w:val="18"/>
        </w:rPr>
        <w:t>e</w:t>
      </w:r>
      <w:r>
        <w:rPr>
          <w:spacing w:val="1"/>
          <w:position w:val="-1"/>
          <w:sz w:val="18"/>
          <w:szCs w:val="18"/>
        </w:rPr>
        <w:t>l</w:t>
      </w:r>
      <w:r>
        <w:rPr>
          <w:position w:val="-1"/>
          <w:sz w:val="18"/>
          <w:szCs w:val="18"/>
        </w:rPr>
        <w:t>e</w:t>
      </w:r>
      <w:proofErr w:type="spellEnd"/>
      <w:r>
        <w:rPr>
          <w:position w:val="-1"/>
          <w:sz w:val="18"/>
          <w:szCs w:val="18"/>
        </w:rPr>
        <w:t>,</w:t>
      </w:r>
      <w:r w:rsidR="00D17DDE">
        <w:rPr>
          <w:position w:val="-1"/>
          <w:sz w:val="18"/>
          <w:szCs w:val="18"/>
        </w:rPr>
        <w:t xml:space="preserve"> </w:t>
      </w:r>
      <w:r>
        <w:rPr>
          <w:position w:val="-1"/>
          <w:sz w:val="18"/>
          <w:szCs w:val="18"/>
        </w:rPr>
        <w:t xml:space="preserve">- cu </w:t>
      </w:r>
      <w:r>
        <w:rPr>
          <w:spacing w:val="-3"/>
          <w:position w:val="-1"/>
          <w:sz w:val="18"/>
          <w:szCs w:val="18"/>
        </w:rPr>
        <w:t>m</w:t>
      </w:r>
      <w:r>
        <w:rPr>
          <w:spacing w:val="-1"/>
          <w:position w:val="-1"/>
          <w:sz w:val="18"/>
          <w:szCs w:val="18"/>
        </w:rPr>
        <w:t>a</w:t>
      </w:r>
      <w:r>
        <w:rPr>
          <w:spacing w:val="1"/>
          <w:position w:val="-1"/>
          <w:sz w:val="18"/>
          <w:szCs w:val="18"/>
        </w:rPr>
        <w:t>ju</w:t>
      </w:r>
      <w:r>
        <w:rPr>
          <w:position w:val="-1"/>
          <w:sz w:val="18"/>
          <w:szCs w:val="18"/>
        </w:rPr>
        <w:t>sc</w:t>
      </w:r>
      <w:r>
        <w:rPr>
          <w:spacing w:val="1"/>
          <w:position w:val="-1"/>
          <w:sz w:val="18"/>
          <w:szCs w:val="18"/>
        </w:rPr>
        <w:t>ul</w:t>
      </w:r>
      <w:r>
        <w:rPr>
          <w:position w:val="-1"/>
          <w:sz w:val="18"/>
          <w:szCs w:val="18"/>
        </w:rPr>
        <w:t>e</w:t>
      </w:r>
      <w:r>
        <w:rPr>
          <w:spacing w:val="3"/>
          <w:position w:val="-1"/>
          <w:sz w:val="18"/>
          <w:szCs w:val="18"/>
        </w:rPr>
        <w:t>)</w:t>
      </w:r>
      <w:r w:rsidR="00A700E2">
        <w:rPr>
          <w:spacing w:val="-1"/>
        </w:rPr>
        <w:t>*</w:t>
      </w:r>
      <w:r w:rsidR="00A700E2">
        <w:rPr>
          <w:spacing w:val="1"/>
        </w:rPr>
        <w:t>*</w:t>
      </w:r>
      <w:r w:rsidR="00A700E2">
        <w:t>*</w:t>
      </w:r>
    </w:p>
    <w:p w14:paraId="1D12C78A" w14:textId="77777777" w:rsidR="00B33153" w:rsidRDefault="00B33153">
      <w:pPr>
        <w:spacing w:before="5" w:line="140" w:lineRule="exact"/>
        <w:rPr>
          <w:sz w:val="15"/>
          <w:szCs w:val="15"/>
        </w:rPr>
      </w:pPr>
    </w:p>
    <w:p w14:paraId="747DC196" w14:textId="77777777" w:rsidR="00B33153" w:rsidRDefault="00055C60">
      <w:pPr>
        <w:tabs>
          <w:tab w:val="left" w:pos="9060"/>
        </w:tabs>
        <w:ind w:left="518"/>
        <w:rPr>
          <w:sz w:val="28"/>
          <w:szCs w:val="28"/>
        </w:rPr>
      </w:pPr>
      <w:proofErr w:type="spellStart"/>
      <w:r>
        <w:rPr>
          <w:sz w:val="28"/>
          <w:szCs w:val="28"/>
        </w:rPr>
        <w:t>I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 w:rsidR="00D17DDE">
        <w:rPr>
          <w:spacing w:val="2"/>
          <w:sz w:val="28"/>
          <w:szCs w:val="28"/>
        </w:rPr>
        <w:t>uț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 xml:space="preserve">e </w:t>
      </w:r>
      <w:proofErr w:type="spellStart"/>
      <w:r w:rsidR="00384763">
        <w:rPr>
          <w:spacing w:val="-1"/>
          <w:position w:val="-1"/>
          <w:sz w:val="28"/>
          <w:szCs w:val="28"/>
        </w:rPr>
        <w:t>în</w:t>
      </w:r>
      <w:r w:rsidR="00384763">
        <w:rPr>
          <w:spacing w:val="2"/>
          <w:position w:val="-1"/>
          <w:sz w:val="28"/>
          <w:szCs w:val="28"/>
        </w:rPr>
        <w:t>v</w:t>
      </w:r>
      <w:r w:rsidR="00384763">
        <w:rPr>
          <w:spacing w:val="-2"/>
          <w:position w:val="-1"/>
          <w:sz w:val="28"/>
          <w:szCs w:val="28"/>
        </w:rPr>
        <w:t>ăț</w:t>
      </w:r>
      <w:r w:rsidR="00384763">
        <w:rPr>
          <w:position w:val="-1"/>
          <w:sz w:val="28"/>
          <w:szCs w:val="28"/>
        </w:rPr>
        <w:t>ă</w:t>
      </w:r>
      <w:r w:rsidR="00384763">
        <w:rPr>
          <w:spacing w:val="-4"/>
          <w:position w:val="-1"/>
          <w:sz w:val="28"/>
          <w:szCs w:val="28"/>
        </w:rPr>
        <w:t>m</w:t>
      </w:r>
      <w:r w:rsidR="00384763">
        <w:rPr>
          <w:position w:val="-1"/>
          <w:sz w:val="28"/>
          <w:szCs w:val="28"/>
        </w:rPr>
        <w:t>â</w:t>
      </w:r>
      <w:r w:rsidR="00384763">
        <w:rPr>
          <w:spacing w:val="2"/>
          <w:position w:val="-1"/>
          <w:sz w:val="28"/>
          <w:szCs w:val="28"/>
        </w:rPr>
        <w:t>n</w:t>
      </w:r>
      <w:r w:rsidR="00384763">
        <w:rPr>
          <w:position w:val="-1"/>
          <w:sz w:val="28"/>
          <w:szCs w:val="28"/>
        </w:rPr>
        <w:t>t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a</w:t>
      </w:r>
      <w:r>
        <w:rPr>
          <w:spacing w:val="2"/>
          <w:sz w:val="28"/>
          <w:szCs w:val="28"/>
        </w:rPr>
        <w:t>b</w:t>
      </w:r>
      <w:r>
        <w:rPr>
          <w:spacing w:val="-1"/>
          <w:sz w:val="28"/>
          <w:szCs w:val="28"/>
        </w:rPr>
        <w:t>s</w:t>
      </w:r>
      <w:r>
        <w:rPr>
          <w:spacing w:val="2"/>
          <w:sz w:val="28"/>
          <w:szCs w:val="28"/>
        </w:rPr>
        <w:t>o</w:t>
      </w:r>
      <w:r>
        <w:rPr>
          <w:spacing w:val="-1"/>
          <w:sz w:val="28"/>
          <w:szCs w:val="28"/>
        </w:rPr>
        <w:t>lv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ă</w:t>
      </w:r>
      <w:proofErr w:type="spellEnd"/>
      <w:r>
        <w:rPr>
          <w:sz w:val="28"/>
          <w:szCs w:val="28"/>
          <w:u w:val="single" w:color="000000"/>
        </w:rPr>
        <w:tab/>
      </w:r>
    </w:p>
    <w:p w14:paraId="17788A23" w14:textId="77777777" w:rsidR="00B33153" w:rsidRDefault="001873F2">
      <w:pPr>
        <w:spacing w:before="2"/>
        <w:ind w:left="101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</w:t>
      </w:r>
      <w:r w:rsidR="00055C60">
        <w:rPr>
          <w:sz w:val="28"/>
          <w:szCs w:val="28"/>
        </w:rPr>
        <w:t>cu</w:t>
      </w:r>
      <w:r w:rsidR="00D17DDE">
        <w:rPr>
          <w:sz w:val="28"/>
          <w:szCs w:val="28"/>
        </w:rPr>
        <w:t xml:space="preserve"> </w:t>
      </w:r>
      <w:proofErr w:type="spellStart"/>
      <w:r w:rsidR="00055C60">
        <w:rPr>
          <w:spacing w:val="2"/>
          <w:sz w:val="28"/>
          <w:szCs w:val="28"/>
        </w:rPr>
        <w:t>d</w:t>
      </w:r>
      <w:r w:rsidR="00055C60">
        <w:rPr>
          <w:spacing w:val="-1"/>
          <w:sz w:val="28"/>
          <w:szCs w:val="28"/>
        </w:rPr>
        <w:t>u</w:t>
      </w:r>
      <w:r w:rsidR="00055C60">
        <w:rPr>
          <w:sz w:val="28"/>
          <w:szCs w:val="28"/>
        </w:rPr>
        <w:t>ra</w:t>
      </w:r>
      <w:r w:rsidR="00055C60">
        <w:rPr>
          <w:spacing w:val="-1"/>
          <w:sz w:val="28"/>
          <w:szCs w:val="28"/>
        </w:rPr>
        <w:t>t</w:t>
      </w:r>
      <w:r w:rsidR="00055C60">
        <w:rPr>
          <w:sz w:val="28"/>
          <w:szCs w:val="28"/>
        </w:rPr>
        <w:t>a</w:t>
      </w:r>
      <w:proofErr w:type="spellEnd"/>
      <w:r w:rsidR="00D17DDE">
        <w:rPr>
          <w:sz w:val="28"/>
          <w:szCs w:val="28"/>
        </w:rPr>
        <w:t xml:space="preserve"> </w:t>
      </w:r>
      <w:r w:rsidR="00D17DDE">
        <w:rPr>
          <w:rFonts w:ascii="TimesNewRoman" w:hAnsi="TimesNewRoman" w:cs="TimesNewRoman"/>
          <w:sz w:val="28"/>
          <w:szCs w:val="28"/>
        </w:rPr>
        <w:t>____</w:t>
      </w:r>
      <w:r>
        <w:rPr>
          <w:rFonts w:ascii="TimesNewRoman" w:hAnsi="TimesNewRoman" w:cs="TimesNewRoman"/>
          <w:sz w:val="28"/>
          <w:szCs w:val="28"/>
        </w:rPr>
        <w:t>_________</w:t>
      </w:r>
      <w:r w:rsidR="00055C60">
        <w:rPr>
          <w:spacing w:val="2"/>
          <w:sz w:val="28"/>
          <w:szCs w:val="28"/>
        </w:rPr>
        <w:t>d</w:t>
      </w:r>
      <w:r w:rsidR="00055C60">
        <w:rPr>
          <w:sz w:val="28"/>
          <w:szCs w:val="28"/>
        </w:rPr>
        <w:t>e a</w:t>
      </w:r>
      <w:r w:rsidR="00055C60">
        <w:rPr>
          <w:spacing w:val="2"/>
          <w:sz w:val="28"/>
          <w:szCs w:val="28"/>
        </w:rPr>
        <w:t>n</w:t>
      </w:r>
      <w:r w:rsidR="00055C60">
        <w:rPr>
          <w:spacing w:val="1"/>
          <w:sz w:val="28"/>
          <w:szCs w:val="28"/>
        </w:rPr>
        <w:t>i</w:t>
      </w:r>
      <w:r w:rsidR="00055C60">
        <w:rPr>
          <w:sz w:val="28"/>
          <w:szCs w:val="28"/>
        </w:rPr>
        <w:t>.</w:t>
      </w:r>
    </w:p>
    <w:p w14:paraId="065810E6" w14:textId="77777777" w:rsidR="00425828" w:rsidRDefault="00055C60">
      <w:pPr>
        <w:tabs>
          <w:tab w:val="left" w:pos="8640"/>
          <w:tab w:val="left" w:pos="9120"/>
        </w:tabs>
        <w:spacing w:before="3" w:line="320" w:lineRule="exact"/>
        <w:ind w:left="518" w:right="111"/>
        <w:rPr>
          <w:sz w:val="28"/>
          <w:szCs w:val="28"/>
        </w:rPr>
      </w:pPr>
      <w:proofErr w:type="spellStart"/>
      <w:r>
        <w:rPr>
          <w:sz w:val="28"/>
          <w:szCs w:val="28"/>
        </w:rPr>
        <w:t>S</w:t>
      </w:r>
      <w:r>
        <w:rPr>
          <w:spacing w:val="2"/>
          <w:sz w:val="28"/>
          <w:szCs w:val="28"/>
        </w:rPr>
        <w:t>p</w:t>
      </w:r>
      <w:r>
        <w:rPr>
          <w:sz w:val="28"/>
          <w:szCs w:val="28"/>
        </w:rPr>
        <w:t>ec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li</w:t>
      </w:r>
      <w:r>
        <w:rPr>
          <w:spacing w:val="-2"/>
          <w:sz w:val="28"/>
          <w:szCs w:val="28"/>
        </w:rPr>
        <w:t>z</w:t>
      </w:r>
      <w:r>
        <w:rPr>
          <w:sz w:val="28"/>
          <w:szCs w:val="28"/>
        </w:rPr>
        <w:t>ăr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o</w:t>
      </w:r>
      <w:r w:rsidR="00384763">
        <w:rPr>
          <w:spacing w:val="-1"/>
          <w:sz w:val="28"/>
          <w:szCs w:val="28"/>
        </w:rPr>
        <w:t>bținute</w:t>
      </w:r>
      <w:proofErr w:type="spellEnd"/>
      <w:r w:rsidR="00D17DDE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st</w:t>
      </w:r>
      <w:r>
        <w:rPr>
          <w:spacing w:val="2"/>
          <w:sz w:val="28"/>
          <w:szCs w:val="28"/>
        </w:rPr>
        <w:t>u</w:t>
      </w:r>
      <w:r>
        <w:rPr>
          <w:spacing w:val="-1"/>
          <w:sz w:val="28"/>
          <w:szCs w:val="28"/>
        </w:rPr>
        <w:t>di</w:t>
      </w:r>
      <w:r>
        <w:rPr>
          <w:sz w:val="28"/>
          <w:szCs w:val="28"/>
        </w:rPr>
        <w:t>i</w:t>
      </w:r>
      <w:proofErr w:type="spellEnd"/>
      <w:r>
        <w:rPr>
          <w:sz w:val="28"/>
          <w:szCs w:val="28"/>
          <w:u w:val="single" w:color="000000"/>
        </w:rPr>
        <w:tab/>
      </w:r>
    </w:p>
    <w:p w14:paraId="7B8CF329" w14:textId="77777777" w:rsidR="006E02D6" w:rsidRDefault="00055C60">
      <w:pPr>
        <w:tabs>
          <w:tab w:val="left" w:pos="8640"/>
          <w:tab w:val="left" w:pos="9120"/>
        </w:tabs>
        <w:spacing w:before="3" w:line="320" w:lineRule="exact"/>
        <w:ind w:left="518" w:right="111"/>
        <w:rPr>
          <w:sz w:val="28"/>
          <w:szCs w:val="28"/>
          <w:u w:val="single" w:color="000000"/>
        </w:rPr>
      </w:pPr>
      <w:r>
        <w:rPr>
          <w:spacing w:val="-1"/>
          <w:sz w:val="28"/>
          <w:szCs w:val="28"/>
        </w:rPr>
        <w:t>A</w:t>
      </w:r>
      <w:r>
        <w:rPr>
          <w:spacing w:val="2"/>
          <w:sz w:val="28"/>
          <w:szCs w:val="28"/>
        </w:rPr>
        <w:t>nu</w:t>
      </w:r>
      <w:r>
        <w:rPr>
          <w:sz w:val="28"/>
          <w:szCs w:val="28"/>
        </w:rPr>
        <w:t>l</w:t>
      </w:r>
      <w:r w:rsidR="00D17DDE">
        <w:rPr>
          <w:sz w:val="28"/>
          <w:szCs w:val="28"/>
        </w:rPr>
        <w:t xml:space="preserve"> </w:t>
      </w:r>
      <w:proofErr w:type="spellStart"/>
      <w:r w:rsidR="00384763">
        <w:rPr>
          <w:spacing w:val="-1"/>
          <w:sz w:val="28"/>
          <w:szCs w:val="28"/>
        </w:rPr>
        <w:t>obținerii</w:t>
      </w:r>
      <w:proofErr w:type="spellEnd"/>
      <w:r w:rsidR="00D17DDE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g</w:t>
      </w:r>
      <w:r>
        <w:rPr>
          <w:sz w:val="28"/>
          <w:szCs w:val="28"/>
        </w:rPr>
        <w:t>r</w:t>
      </w:r>
      <w:r>
        <w:rPr>
          <w:spacing w:val="-2"/>
          <w:sz w:val="28"/>
          <w:szCs w:val="28"/>
        </w:rPr>
        <w:t>a</w:t>
      </w:r>
      <w:r>
        <w:rPr>
          <w:spacing w:val="2"/>
          <w:sz w:val="28"/>
          <w:szCs w:val="28"/>
        </w:rPr>
        <w:t>d</w:t>
      </w:r>
      <w:r>
        <w:rPr>
          <w:spacing w:val="-1"/>
          <w:sz w:val="28"/>
          <w:szCs w:val="28"/>
        </w:rPr>
        <w:t>ul</w:t>
      </w:r>
      <w:r>
        <w:rPr>
          <w:spacing w:val="2"/>
          <w:sz w:val="28"/>
          <w:szCs w:val="28"/>
        </w:rPr>
        <w:t>u</w:t>
      </w:r>
      <w:r>
        <w:rPr>
          <w:sz w:val="28"/>
          <w:szCs w:val="28"/>
        </w:rPr>
        <w:t>i</w:t>
      </w:r>
      <w:proofErr w:type="spellEnd"/>
      <w:r w:rsidR="00D17DDE">
        <w:rPr>
          <w:sz w:val="28"/>
          <w:szCs w:val="28"/>
        </w:rPr>
        <w:t xml:space="preserve"> </w:t>
      </w:r>
      <w:r>
        <w:rPr>
          <w:sz w:val="28"/>
          <w:szCs w:val="28"/>
        </w:rPr>
        <w:t>II</w:t>
      </w:r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pacing w:val="-1"/>
          <w:sz w:val="28"/>
          <w:szCs w:val="28"/>
        </w:rPr>
        <w:t>n</w:t>
      </w:r>
      <w:r>
        <w:rPr>
          <w:spacing w:val="2"/>
          <w:sz w:val="28"/>
          <w:szCs w:val="28"/>
        </w:rPr>
        <w:t>v</w:t>
      </w:r>
      <w:r w:rsidR="00D17DDE">
        <w:rPr>
          <w:spacing w:val="-2"/>
          <w:sz w:val="28"/>
          <w:szCs w:val="28"/>
        </w:rPr>
        <w:t>ăț</w:t>
      </w:r>
      <w:r>
        <w:rPr>
          <w:sz w:val="28"/>
          <w:szCs w:val="28"/>
        </w:rPr>
        <w:t>ă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â</w:t>
      </w:r>
      <w:r>
        <w:rPr>
          <w:spacing w:val="2"/>
          <w:sz w:val="28"/>
          <w:szCs w:val="28"/>
        </w:rPr>
        <w:t>n</w:t>
      </w:r>
      <w:r>
        <w:rPr>
          <w:sz w:val="28"/>
          <w:szCs w:val="28"/>
        </w:rPr>
        <w:t>t</w:t>
      </w:r>
      <w:proofErr w:type="spellEnd"/>
      <w:r w:rsidR="001873F2">
        <w:rPr>
          <w:rFonts w:ascii="TimesNewRoman" w:hAnsi="TimesNewRoman" w:cs="TimesNewRoman"/>
          <w:sz w:val="28"/>
          <w:szCs w:val="28"/>
        </w:rPr>
        <w:t>__________</w:t>
      </w:r>
      <w:r w:rsidR="00D17DDE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u</w:t>
      </w:r>
      <w:r w:rsidR="00D17DDE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m</w:t>
      </w:r>
      <w:r>
        <w:rPr>
          <w:spacing w:val="3"/>
          <w:sz w:val="28"/>
          <w:szCs w:val="28"/>
        </w:rPr>
        <w:t>e</w:t>
      </w:r>
      <w:r>
        <w:rPr>
          <w:spacing w:val="2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a</w:t>
      </w:r>
      <w:r>
        <w:rPr>
          <w:sz w:val="28"/>
          <w:szCs w:val="28"/>
          <w:u w:val="single" w:color="000000"/>
        </w:rPr>
        <w:tab/>
      </w:r>
      <w:r>
        <w:rPr>
          <w:sz w:val="28"/>
          <w:szCs w:val="28"/>
          <w:u w:val="single" w:color="000000"/>
        </w:rPr>
        <w:tab/>
      </w:r>
    </w:p>
    <w:p w14:paraId="69596128" w14:textId="77777777" w:rsidR="00B33153" w:rsidRDefault="00055C60" w:rsidP="006E02D6">
      <w:pPr>
        <w:tabs>
          <w:tab w:val="left" w:pos="8640"/>
          <w:tab w:val="left" w:pos="9120"/>
        </w:tabs>
        <w:spacing w:before="3" w:line="320" w:lineRule="exact"/>
        <w:ind w:right="111"/>
        <w:rPr>
          <w:sz w:val="28"/>
          <w:szCs w:val="28"/>
        </w:rPr>
      </w:pPr>
      <w:proofErr w:type="spellStart"/>
      <w:r>
        <w:rPr>
          <w:sz w:val="28"/>
          <w:szCs w:val="28"/>
        </w:rPr>
        <w:t>Ser</w:t>
      </w:r>
      <w:r>
        <w:rPr>
          <w:spacing w:val="1"/>
          <w:sz w:val="28"/>
          <w:szCs w:val="28"/>
        </w:rPr>
        <w:t>iil</w:t>
      </w:r>
      <w:r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r>
        <w:rPr>
          <w:sz w:val="28"/>
          <w:szCs w:val="28"/>
        </w:rPr>
        <w:t>care</w:t>
      </w:r>
      <w:r w:rsidR="00D17DDE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-a</w:t>
      </w:r>
      <w:r w:rsidR="00D17DDE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m</w:t>
      </w:r>
      <w:r>
        <w:rPr>
          <w:sz w:val="28"/>
          <w:szCs w:val="28"/>
        </w:rPr>
        <w:t>ai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p</w:t>
      </w:r>
      <w:r>
        <w:rPr>
          <w:sz w:val="28"/>
          <w:szCs w:val="28"/>
        </w:rPr>
        <w:t>rez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at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 xml:space="preserve">a </w:t>
      </w:r>
      <w:proofErr w:type="spellStart"/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ob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p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u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="00E22926">
        <w:rPr>
          <w:spacing w:val="-1"/>
          <w:sz w:val="28"/>
          <w:szCs w:val="28"/>
        </w:rPr>
        <w:t>obținerea</w:t>
      </w:r>
      <w:proofErr w:type="spellEnd"/>
      <w:r w:rsidR="00D17DDE">
        <w:rPr>
          <w:spacing w:val="-1"/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ra</w:t>
      </w:r>
      <w:r>
        <w:rPr>
          <w:spacing w:val="-1"/>
          <w:sz w:val="28"/>
          <w:szCs w:val="28"/>
        </w:rPr>
        <w:t>d</w:t>
      </w:r>
      <w:r>
        <w:rPr>
          <w:spacing w:val="2"/>
          <w:sz w:val="28"/>
          <w:szCs w:val="28"/>
        </w:rPr>
        <w:t>u</w:t>
      </w:r>
      <w:r>
        <w:rPr>
          <w:spacing w:val="-1"/>
          <w:sz w:val="28"/>
          <w:szCs w:val="28"/>
        </w:rPr>
        <w:t>lu</w:t>
      </w:r>
      <w:r>
        <w:rPr>
          <w:sz w:val="28"/>
          <w:szCs w:val="28"/>
        </w:rPr>
        <w:t>i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t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c I</w:t>
      </w:r>
    </w:p>
    <w:p w14:paraId="24F11FB6" w14:textId="77777777" w:rsidR="001873F2" w:rsidRDefault="001873F2" w:rsidP="006E02D6">
      <w:pPr>
        <w:tabs>
          <w:tab w:val="left" w:pos="8640"/>
          <w:tab w:val="left" w:pos="9120"/>
        </w:tabs>
        <w:spacing w:before="3" w:line="320" w:lineRule="exact"/>
        <w:ind w:right="111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_______________________________________________________________</w:t>
      </w:r>
    </w:p>
    <w:p w14:paraId="515A5D56" w14:textId="77777777" w:rsidR="00B33153" w:rsidRDefault="00553B73">
      <w:pPr>
        <w:spacing w:line="200" w:lineRule="exact"/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51584" behindDoc="1" locked="0" layoutInCell="1" allowOverlap="1" wp14:anchorId="2F4BD0AB" wp14:editId="0A90EDCA">
                <wp:simplePos x="0" y="0"/>
                <wp:positionH relativeFrom="page">
                  <wp:posOffset>812165</wp:posOffset>
                </wp:positionH>
                <wp:positionV relativeFrom="paragraph">
                  <wp:posOffset>107315</wp:posOffset>
                </wp:positionV>
                <wp:extent cx="5894070" cy="837565"/>
                <wp:effectExtent l="0" t="0" r="11430" b="0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94070" cy="837565"/>
                          <a:chOff x="1704" y="-652"/>
                          <a:chExt cx="9282" cy="1319"/>
                        </a:xfrm>
                      </wpg:grpSpPr>
                      <wpg:grpSp>
                        <wpg:cNvPr id="16" name="Group 17"/>
                        <wpg:cNvGrpSpPr>
                          <a:grpSpLocks/>
                        </wpg:cNvGrpSpPr>
                        <wpg:grpSpPr bwMode="auto">
                          <a:xfrm>
                            <a:off x="1714" y="-641"/>
                            <a:ext cx="9261" cy="0"/>
                            <a:chOff x="1714" y="-641"/>
                            <a:chExt cx="9261" cy="0"/>
                          </a:xfrm>
                        </wpg:grpSpPr>
                        <wps:wsp>
                          <wps:cNvPr id="17" name="Freeform 24"/>
                          <wps:cNvSpPr>
                            <a:spLocks/>
                          </wps:cNvSpPr>
                          <wps:spPr bwMode="auto">
                            <a:xfrm>
                              <a:off x="1714" y="-641"/>
                              <a:ext cx="9261" cy="0"/>
                            </a:xfrm>
                            <a:custGeom>
                              <a:avLst/>
                              <a:gdLst>
                                <a:gd name="T0" fmla="+- 0 1714 1714"/>
                                <a:gd name="T1" fmla="*/ T0 w 9261"/>
                                <a:gd name="T2" fmla="+- 0 10975 1714"/>
                                <a:gd name="T3" fmla="*/ T2 w 92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61">
                                  <a:moveTo>
                                    <a:pt x="0" y="0"/>
                                  </a:moveTo>
                                  <a:lnTo>
                                    <a:pt x="926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8" name="Group 18"/>
                          <wpg:cNvGrpSpPr>
                            <a:grpSpLocks/>
                          </wpg:cNvGrpSpPr>
                          <wpg:grpSpPr bwMode="auto">
                            <a:xfrm>
                              <a:off x="1709" y="-646"/>
                              <a:ext cx="0" cy="1308"/>
                              <a:chOff x="1709" y="-646"/>
                              <a:chExt cx="0" cy="1308"/>
                            </a:xfrm>
                          </wpg:grpSpPr>
                          <wps:wsp>
                            <wps:cNvPr id="19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709" y="-646"/>
                                <a:ext cx="0" cy="1308"/>
                              </a:xfrm>
                              <a:custGeom>
                                <a:avLst/>
                                <a:gdLst>
                                  <a:gd name="T0" fmla="+- 0 -646 -646"/>
                                  <a:gd name="T1" fmla="*/ -646 h 1308"/>
                                  <a:gd name="T2" fmla="+- 0 662 -646"/>
                                  <a:gd name="T3" fmla="*/ 662 h 1308"/>
                                </a:gdLst>
                                <a:ahLst/>
                                <a:cxnLst>
                                  <a:cxn ang="0">
                                    <a:pos x="0" y="T1"/>
                                  </a:cxn>
                                  <a:cxn ang="0">
                                    <a:pos x="0" y="T3"/>
                                  </a:cxn>
                                </a:cxnLst>
                                <a:rect l="0" t="0" r="r" b="b"/>
                                <a:pathLst>
                                  <a:path h="1308">
                                    <a:moveTo>
                                      <a:pt x="0" y="0"/>
                                    </a:moveTo>
                                    <a:lnTo>
                                      <a:pt x="0" y="1308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20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714" y="657"/>
                                <a:ext cx="9261" cy="0"/>
                                <a:chOff x="1714" y="657"/>
                                <a:chExt cx="9261" cy="0"/>
                              </a:xfrm>
                            </wpg:grpSpPr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4" y="657"/>
                                  <a:ext cx="9261" cy="0"/>
                                </a:xfrm>
                                <a:custGeom>
                                  <a:avLst/>
                                  <a:gdLst>
                                    <a:gd name="T0" fmla="+- 0 1714 1714"/>
                                    <a:gd name="T1" fmla="*/ T0 w 9261"/>
                                    <a:gd name="T2" fmla="+- 0 10975 1714"/>
                                    <a:gd name="T3" fmla="*/ T2 w 9261"/>
                                  </a:gdLst>
                                  <a:ahLst/>
                                  <a:cxnLst>
                                    <a:cxn ang="0">
                                      <a:pos x="T1" y="0"/>
                                    </a:cxn>
                                    <a:cxn ang="0">
                                      <a:pos x="T3" y="0"/>
                                    </a:cxn>
                                  </a:cxnLst>
                                  <a:rect l="0" t="0" r="r" b="b"/>
                                  <a:pathLst>
                                    <a:path w="9261">
                                      <a:moveTo>
                                        <a:pt x="0" y="0"/>
                                      </a:moveTo>
                                      <a:lnTo>
                                        <a:pt x="9261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22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80" y="-646"/>
                                  <a:ext cx="0" cy="1308"/>
                                  <a:chOff x="10980" y="-646"/>
                                  <a:chExt cx="0" cy="1308"/>
                                </a:xfrm>
                              </wpg:grpSpPr>
                              <wps:wsp>
                                <wps:cNvPr id="23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80" y="-646"/>
                                    <a:ext cx="0" cy="1308"/>
                                  </a:xfrm>
                                  <a:custGeom>
                                    <a:avLst/>
                                    <a:gdLst>
                                      <a:gd name="T0" fmla="+- 0 -646 -646"/>
                                      <a:gd name="T1" fmla="*/ -646 h 1308"/>
                                      <a:gd name="T2" fmla="+- 0 662 -646"/>
                                      <a:gd name="T3" fmla="*/ 662 h 1308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1308">
                                        <a:moveTo>
                                          <a:pt x="0" y="0"/>
                                        </a:moveTo>
                                        <a:lnTo>
                                          <a:pt x="0" y="1308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559B8F1" id="Group 16" o:spid="_x0000_s1026" style="position:absolute;margin-left:63.95pt;margin-top:8.45pt;width:464.1pt;height:65.95pt;z-index:-251664896;mso-position-horizontal-relative:page" coordorigin="1704,-652" coordsize="9282,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">
                <v:group id="Group 17" o:spid="_x0000_s1027" style="position:absolute;left:1714;top:-641;width:9261;height:0" coordorigin="1714,-641" coordsize="9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shape id="Freeform 24" o:spid="_x0000_s1028" style="position:absolute;left:1714;top:-641;width:9261;height:0;visibility:visible;mso-wrap-style:square;v-text-anchor:top" coordsize="9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" path="m,l9261,e" filled="f" strokeweight=".58pt">
                    <v:path arrowok="t" o:connecttype="custom" o:connectlocs="0,0;9261,0" o:connectangles="0,0"/>
                  </v:shape>
                  <v:group id="Group 18" o:spid="_x0000_s1029" style="position:absolute;left:1709;top:-646;width:0;height:1308" coordorigin="1709,-646" coordsize="0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  <v:shape id="Freeform 23" o:spid="_x0000_s1030" style="position:absolute;left:1709;top:-646;width:0;height:1308;visibility:visible;mso-wrap-style:square;v-text-anchor:top" coordsize="0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" path="m,l,1308e" filled="f" strokeweight=".58pt">
                      <v:path arrowok="t" o:connecttype="custom" o:connectlocs="0,-646;0,662" o:connectangles="0,0"/>
                    </v:shape>
                    <v:group id="Group 19" o:spid="_x0000_s1031" style="position:absolute;left:1714;top:657;width:9261;height:0" coordorigin="1714,657" coordsize="9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<v:shape id="Freeform 22" o:spid="_x0000_s1032" style="position:absolute;left:1714;top:657;width:9261;height:0;visibility:visible;mso-wrap-style:square;v-text-anchor:top" coordsize="926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" path="m,l9261,e" filled="f" strokeweight=".58pt">
                        <v:path arrowok="t" o:connecttype="custom" o:connectlocs="0,0;9261,0" o:connectangles="0,0"/>
                      </v:shape>
                      <v:group id="Group 20" o:spid="_x0000_s1033" style="position:absolute;left:10980;top:-646;width:0;height:1308" coordorigin="10980,-646" coordsize="0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shape id="Freeform 21" o:spid="_x0000_s1034" style="position:absolute;left:10980;top:-646;width:0;height:1308;visibility:visible;mso-wrap-style:square;v-text-anchor:top" coordsize="0,1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" path="m,l,1308e" filled="f" strokeweight=".58pt">
                          <v:path arrowok="t" o:connecttype="custom" o:connectlocs="0,-646;0,662" o:connectangles="0,0"/>
                        </v:shape>
                      </v:group>
                    </v:group>
                  </v:group>
                </v:group>
                <w10:wrap anchorx="page"/>
              </v:group>
            </w:pict>
          </mc:Fallback>
        </mc:AlternateContent>
      </w:r>
    </w:p>
    <w:p w14:paraId="12BB8C61" w14:textId="77777777" w:rsidR="001873F2" w:rsidRDefault="001873F2" w:rsidP="001873F2">
      <w:pPr>
        <w:spacing w:line="200" w:lineRule="exact"/>
      </w:pPr>
    </w:p>
    <w:p w14:paraId="40051A70" w14:textId="77777777" w:rsidR="001873F2" w:rsidRPr="008252AE" w:rsidRDefault="00055C60" w:rsidP="008252AE">
      <w:pPr>
        <w:rPr>
          <w:sz w:val="28"/>
          <w:szCs w:val="28"/>
        </w:rPr>
      </w:pPr>
      <w:proofErr w:type="spellStart"/>
      <w:r w:rsidRPr="008252AE">
        <w:rPr>
          <w:spacing w:val="-1"/>
          <w:sz w:val="28"/>
          <w:szCs w:val="28"/>
        </w:rPr>
        <w:t>O</w:t>
      </w:r>
      <w:r w:rsidRPr="008252AE">
        <w:rPr>
          <w:sz w:val="28"/>
          <w:szCs w:val="28"/>
        </w:rPr>
        <w:t>p</w:t>
      </w:r>
      <w:r w:rsidRPr="008252AE">
        <w:rPr>
          <w:spacing w:val="1"/>
          <w:sz w:val="28"/>
          <w:szCs w:val="28"/>
        </w:rPr>
        <w:t>t</w:t>
      </w:r>
      <w:r w:rsidRPr="008252AE">
        <w:rPr>
          <w:sz w:val="28"/>
          <w:szCs w:val="28"/>
        </w:rPr>
        <w:t>ez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z w:val="28"/>
          <w:szCs w:val="28"/>
        </w:rPr>
        <w:t>p</w:t>
      </w:r>
      <w:r w:rsidRPr="008252AE">
        <w:rPr>
          <w:spacing w:val="-2"/>
          <w:sz w:val="28"/>
          <w:szCs w:val="28"/>
        </w:rPr>
        <w:t>e</w:t>
      </w:r>
      <w:r w:rsidRPr="008252AE">
        <w:rPr>
          <w:sz w:val="28"/>
          <w:szCs w:val="28"/>
        </w:rPr>
        <w:t>n</w:t>
      </w:r>
      <w:r w:rsidRPr="008252AE">
        <w:rPr>
          <w:spacing w:val="1"/>
          <w:sz w:val="28"/>
          <w:szCs w:val="28"/>
        </w:rPr>
        <w:t>t</w:t>
      </w:r>
      <w:r w:rsidRPr="008252AE">
        <w:rPr>
          <w:spacing w:val="-2"/>
          <w:sz w:val="28"/>
          <w:szCs w:val="28"/>
        </w:rPr>
        <w:t>r</w:t>
      </w:r>
      <w:r w:rsidRPr="008252AE">
        <w:rPr>
          <w:sz w:val="28"/>
          <w:szCs w:val="28"/>
        </w:rPr>
        <w:t>u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="00277880" w:rsidRPr="008252AE">
        <w:rPr>
          <w:spacing w:val="1"/>
          <w:sz w:val="28"/>
          <w:szCs w:val="28"/>
        </w:rPr>
        <w:t>susținerea</w:t>
      </w:r>
      <w:proofErr w:type="spellEnd"/>
      <w:r w:rsidR="00D17DDE" w:rsidRPr="008252AE">
        <w:rPr>
          <w:spacing w:val="1"/>
          <w:sz w:val="28"/>
          <w:szCs w:val="28"/>
        </w:rPr>
        <w:t xml:space="preserve"> </w:t>
      </w:r>
      <w:proofErr w:type="spellStart"/>
      <w:r w:rsidRPr="008252AE">
        <w:rPr>
          <w:spacing w:val="-2"/>
          <w:sz w:val="28"/>
          <w:szCs w:val="28"/>
        </w:rPr>
        <w:t>e</w:t>
      </w:r>
      <w:r w:rsidRPr="008252AE">
        <w:rPr>
          <w:sz w:val="28"/>
          <w:szCs w:val="28"/>
        </w:rPr>
        <w:t>xa</w:t>
      </w:r>
      <w:r w:rsidRPr="008252AE">
        <w:rPr>
          <w:spacing w:val="-4"/>
          <w:sz w:val="28"/>
          <w:szCs w:val="28"/>
        </w:rPr>
        <w:t>m</w:t>
      </w:r>
      <w:r w:rsidRPr="008252AE">
        <w:rPr>
          <w:sz w:val="28"/>
          <w:szCs w:val="28"/>
        </w:rPr>
        <w:t>enu</w:t>
      </w:r>
      <w:r w:rsidRPr="008252AE">
        <w:rPr>
          <w:spacing w:val="-1"/>
          <w:sz w:val="28"/>
          <w:szCs w:val="28"/>
        </w:rPr>
        <w:t>lu</w:t>
      </w:r>
      <w:r w:rsidRPr="008252AE">
        <w:rPr>
          <w:sz w:val="28"/>
          <w:szCs w:val="28"/>
        </w:rPr>
        <w:t>i</w:t>
      </w:r>
      <w:proofErr w:type="spellEnd"/>
      <w:r w:rsidR="00D17DDE" w:rsidRPr="008252AE">
        <w:rPr>
          <w:sz w:val="28"/>
          <w:szCs w:val="28"/>
        </w:rPr>
        <w:t xml:space="preserve"> </w:t>
      </w:r>
      <w:r w:rsidRPr="008252AE">
        <w:rPr>
          <w:sz w:val="28"/>
          <w:szCs w:val="28"/>
        </w:rPr>
        <w:t>(</w:t>
      </w:r>
      <w:proofErr w:type="spellStart"/>
      <w:r w:rsidRPr="008252AE">
        <w:rPr>
          <w:spacing w:val="-2"/>
          <w:sz w:val="28"/>
          <w:szCs w:val="28"/>
        </w:rPr>
        <w:t>c</w:t>
      </w:r>
      <w:r w:rsidRPr="008252AE">
        <w:rPr>
          <w:sz w:val="28"/>
          <w:szCs w:val="28"/>
        </w:rPr>
        <w:t>o</w:t>
      </w:r>
      <w:r w:rsidRPr="008252AE">
        <w:rPr>
          <w:spacing w:val="-1"/>
          <w:sz w:val="28"/>
          <w:szCs w:val="28"/>
        </w:rPr>
        <w:t>l</w:t>
      </w:r>
      <w:r w:rsidRPr="008252AE">
        <w:rPr>
          <w:sz w:val="28"/>
          <w:szCs w:val="28"/>
        </w:rPr>
        <w:t>o</w:t>
      </w:r>
      <w:r w:rsidRPr="008252AE">
        <w:rPr>
          <w:spacing w:val="-2"/>
          <w:sz w:val="28"/>
          <w:szCs w:val="28"/>
        </w:rPr>
        <w:t>c</w:t>
      </w:r>
      <w:r w:rsidRPr="008252AE">
        <w:rPr>
          <w:sz w:val="28"/>
          <w:szCs w:val="28"/>
        </w:rPr>
        <w:t>v</w:t>
      </w:r>
      <w:r w:rsidRPr="008252AE">
        <w:rPr>
          <w:spacing w:val="-1"/>
          <w:sz w:val="28"/>
          <w:szCs w:val="28"/>
        </w:rPr>
        <w:t>i</w:t>
      </w:r>
      <w:r w:rsidRPr="008252AE">
        <w:rPr>
          <w:sz w:val="28"/>
          <w:szCs w:val="28"/>
        </w:rPr>
        <w:t>u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pacing w:val="-1"/>
          <w:sz w:val="28"/>
          <w:szCs w:val="28"/>
        </w:rPr>
        <w:t>ş</w:t>
      </w:r>
      <w:r w:rsidRPr="008252AE">
        <w:rPr>
          <w:sz w:val="28"/>
          <w:szCs w:val="28"/>
        </w:rPr>
        <w:t>i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z w:val="28"/>
          <w:szCs w:val="28"/>
        </w:rPr>
        <w:t>re</w:t>
      </w:r>
      <w:r w:rsidRPr="008252AE">
        <w:rPr>
          <w:spacing w:val="-2"/>
          <w:sz w:val="28"/>
          <w:szCs w:val="28"/>
        </w:rPr>
        <w:t>a</w:t>
      </w:r>
      <w:r w:rsidRPr="008252AE">
        <w:rPr>
          <w:spacing w:val="-1"/>
          <w:sz w:val="28"/>
          <w:szCs w:val="28"/>
        </w:rPr>
        <w:t>l</w:t>
      </w:r>
      <w:r w:rsidRPr="008252AE">
        <w:rPr>
          <w:spacing w:val="1"/>
          <w:sz w:val="28"/>
          <w:szCs w:val="28"/>
        </w:rPr>
        <w:t>i</w:t>
      </w:r>
      <w:r w:rsidRPr="008252AE">
        <w:rPr>
          <w:sz w:val="28"/>
          <w:szCs w:val="28"/>
        </w:rPr>
        <w:t>zar</w:t>
      </w:r>
      <w:r w:rsidRPr="008252AE">
        <w:rPr>
          <w:spacing w:val="-2"/>
          <w:sz w:val="28"/>
          <w:szCs w:val="28"/>
        </w:rPr>
        <w:t>e</w:t>
      </w:r>
      <w:r w:rsidRPr="008252AE">
        <w:rPr>
          <w:sz w:val="28"/>
          <w:szCs w:val="28"/>
        </w:rPr>
        <w:t>a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pacing w:val="-1"/>
          <w:sz w:val="28"/>
          <w:szCs w:val="28"/>
        </w:rPr>
        <w:t>l</w:t>
      </w:r>
      <w:r w:rsidRPr="008252AE">
        <w:rPr>
          <w:sz w:val="28"/>
          <w:szCs w:val="28"/>
        </w:rPr>
        <w:t>ucră</w:t>
      </w:r>
      <w:r w:rsidRPr="008252AE">
        <w:rPr>
          <w:spacing w:val="-2"/>
          <w:sz w:val="28"/>
          <w:szCs w:val="28"/>
        </w:rPr>
        <w:t>r</w:t>
      </w:r>
      <w:r w:rsidRPr="008252AE">
        <w:rPr>
          <w:spacing w:val="-1"/>
          <w:sz w:val="28"/>
          <w:szCs w:val="28"/>
        </w:rPr>
        <w:t>i</w:t>
      </w:r>
      <w:r w:rsidRPr="008252AE">
        <w:rPr>
          <w:sz w:val="28"/>
          <w:szCs w:val="28"/>
        </w:rPr>
        <w:t>i</w:t>
      </w:r>
      <w:proofErr w:type="spellEnd"/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pacing w:val="-4"/>
          <w:sz w:val="28"/>
          <w:szCs w:val="28"/>
        </w:rPr>
        <w:t>m</w:t>
      </w:r>
      <w:r w:rsidRPr="008252AE">
        <w:rPr>
          <w:sz w:val="28"/>
          <w:szCs w:val="28"/>
        </w:rPr>
        <w:t>e</w:t>
      </w:r>
      <w:r w:rsidRPr="008252AE">
        <w:rPr>
          <w:spacing w:val="1"/>
          <w:sz w:val="28"/>
          <w:szCs w:val="28"/>
        </w:rPr>
        <w:t>t</w:t>
      </w:r>
      <w:r w:rsidRPr="008252AE">
        <w:rPr>
          <w:sz w:val="28"/>
          <w:szCs w:val="28"/>
        </w:rPr>
        <w:t>od</w:t>
      </w:r>
      <w:r w:rsidRPr="008252AE">
        <w:rPr>
          <w:spacing w:val="-1"/>
          <w:sz w:val="28"/>
          <w:szCs w:val="28"/>
        </w:rPr>
        <w:t>i</w:t>
      </w:r>
      <w:r w:rsidRPr="008252AE">
        <w:rPr>
          <w:sz w:val="28"/>
          <w:szCs w:val="28"/>
        </w:rPr>
        <w:t>co</w:t>
      </w:r>
      <w:proofErr w:type="spellEnd"/>
      <w:r w:rsidRPr="008252AE">
        <w:rPr>
          <w:sz w:val="28"/>
          <w:szCs w:val="28"/>
        </w:rPr>
        <w:t>–</w:t>
      </w:r>
    </w:p>
    <w:p w14:paraId="1ED4132E" w14:textId="77777777" w:rsidR="001873F2" w:rsidRPr="008252AE" w:rsidRDefault="00055C60" w:rsidP="008252AE">
      <w:pPr>
        <w:rPr>
          <w:sz w:val="28"/>
          <w:szCs w:val="28"/>
        </w:rPr>
      </w:pPr>
      <w:proofErr w:type="spellStart"/>
      <w:r w:rsidRPr="008252AE">
        <w:rPr>
          <w:spacing w:val="1"/>
          <w:sz w:val="28"/>
          <w:szCs w:val="28"/>
        </w:rPr>
        <w:t>ş</w:t>
      </w:r>
      <w:r w:rsidRPr="008252AE">
        <w:rPr>
          <w:spacing w:val="-1"/>
          <w:sz w:val="28"/>
          <w:szCs w:val="28"/>
        </w:rPr>
        <w:t>t</w:t>
      </w:r>
      <w:r w:rsidRPr="008252AE">
        <w:rPr>
          <w:spacing w:val="1"/>
          <w:sz w:val="28"/>
          <w:szCs w:val="28"/>
        </w:rPr>
        <w:t>i</w:t>
      </w:r>
      <w:r w:rsidRPr="008252AE">
        <w:rPr>
          <w:spacing w:val="-1"/>
          <w:sz w:val="28"/>
          <w:szCs w:val="28"/>
        </w:rPr>
        <w:t>i</w:t>
      </w:r>
      <w:r w:rsidR="00D17DDE" w:rsidRPr="008252AE">
        <w:rPr>
          <w:spacing w:val="-1"/>
          <w:sz w:val="28"/>
          <w:szCs w:val="28"/>
        </w:rPr>
        <w:t>nț</w:t>
      </w:r>
      <w:r w:rsidRPr="008252AE">
        <w:rPr>
          <w:spacing w:val="1"/>
          <w:sz w:val="28"/>
          <w:szCs w:val="28"/>
        </w:rPr>
        <w:t>i</w:t>
      </w:r>
      <w:r w:rsidRPr="008252AE">
        <w:rPr>
          <w:spacing w:val="-2"/>
          <w:sz w:val="28"/>
          <w:szCs w:val="28"/>
        </w:rPr>
        <w:t>f</w:t>
      </w:r>
      <w:r w:rsidRPr="008252AE">
        <w:rPr>
          <w:spacing w:val="1"/>
          <w:sz w:val="28"/>
          <w:szCs w:val="28"/>
        </w:rPr>
        <w:t>i</w:t>
      </w:r>
      <w:r w:rsidRPr="008252AE">
        <w:rPr>
          <w:sz w:val="28"/>
          <w:szCs w:val="28"/>
        </w:rPr>
        <w:t>ce</w:t>
      </w:r>
      <w:proofErr w:type="spellEnd"/>
      <w:r w:rsidRPr="008252AE">
        <w:rPr>
          <w:sz w:val="28"/>
          <w:szCs w:val="28"/>
        </w:rPr>
        <w:t>)</w:t>
      </w:r>
      <w:r w:rsidR="00D17DDE" w:rsidRPr="008252AE">
        <w:rPr>
          <w:sz w:val="28"/>
          <w:szCs w:val="28"/>
        </w:rPr>
        <w:t xml:space="preserve"> </w:t>
      </w:r>
      <w:r w:rsidRPr="008252AE">
        <w:rPr>
          <w:spacing w:val="1"/>
          <w:sz w:val="28"/>
          <w:szCs w:val="28"/>
        </w:rPr>
        <w:t>l</w:t>
      </w:r>
      <w:r w:rsidRPr="008252AE">
        <w:rPr>
          <w:sz w:val="28"/>
          <w:szCs w:val="28"/>
        </w:rPr>
        <w:t xml:space="preserve">a </w:t>
      </w:r>
      <w:proofErr w:type="spellStart"/>
      <w:r w:rsidRPr="008252AE">
        <w:rPr>
          <w:sz w:val="28"/>
          <w:szCs w:val="28"/>
        </w:rPr>
        <w:t>c</w:t>
      </w:r>
      <w:r w:rsidRPr="008252AE">
        <w:rPr>
          <w:spacing w:val="-2"/>
          <w:sz w:val="28"/>
          <w:szCs w:val="28"/>
        </w:rPr>
        <w:t>e</w:t>
      </w:r>
      <w:r w:rsidRPr="008252AE">
        <w:rPr>
          <w:spacing w:val="-1"/>
          <w:sz w:val="28"/>
          <w:szCs w:val="28"/>
        </w:rPr>
        <w:t>n</w:t>
      </w:r>
      <w:r w:rsidRPr="008252AE">
        <w:rPr>
          <w:spacing w:val="1"/>
          <w:sz w:val="28"/>
          <w:szCs w:val="28"/>
        </w:rPr>
        <w:t>t</w:t>
      </w:r>
      <w:r w:rsidRPr="008252AE">
        <w:rPr>
          <w:sz w:val="28"/>
          <w:szCs w:val="28"/>
        </w:rPr>
        <w:t>r</w:t>
      </w:r>
      <w:r w:rsidRPr="008252AE">
        <w:rPr>
          <w:spacing w:val="-1"/>
          <w:sz w:val="28"/>
          <w:szCs w:val="28"/>
        </w:rPr>
        <w:t>u</w:t>
      </w:r>
      <w:r w:rsidRPr="008252AE">
        <w:rPr>
          <w:sz w:val="28"/>
          <w:szCs w:val="28"/>
        </w:rPr>
        <w:t>l</w:t>
      </w:r>
      <w:proofErr w:type="spellEnd"/>
      <w:r w:rsidR="00D17DDE" w:rsidRPr="008252AE">
        <w:rPr>
          <w:sz w:val="28"/>
          <w:szCs w:val="28"/>
        </w:rPr>
        <w:t xml:space="preserve"> </w:t>
      </w:r>
      <w:r w:rsidRPr="008252AE">
        <w:rPr>
          <w:sz w:val="28"/>
          <w:szCs w:val="28"/>
        </w:rPr>
        <w:t xml:space="preserve">de </w:t>
      </w:r>
      <w:proofErr w:type="spellStart"/>
      <w:r w:rsidR="00A9528F" w:rsidRPr="008252AE">
        <w:rPr>
          <w:spacing w:val="-1"/>
          <w:sz w:val="28"/>
          <w:szCs w:val="28"/>
        </w:rPr>
        <w:t>perfecționare</w:t>
      </w:r>
      <w:proofErr w:type="spellEnd"/>
      <w:r w:rsidR="00D17DDE" w:rsidRPr="008252AE">
        <w:rPr>
          <w:spacing w:val="-1"/>
          <w:sz w:val="28"/>
          <w:szCs w:val="28"/>
        </w:rPr>
        <w:t xml:space="preserve"> </w:t>
      </w:r>
      <w:r w:rsidRPr="008252AE">
        <w:rPr>
          <w:sz w:val="28"/>
          <w:szCs w:val="28"/>
        </w:rPr>
        <w:t xml:space="preserve">de </w:t>
      </w:r>
      <w:r w:rsidRPr="008252AE">
        <w:rPr>
          <w:spacing w:val="-1"/>
          <w:sz w:val="28"/>
          <w:szCs w:val="28"/>
        </w:rPr>
        <w:t>l</w:t>
      </w:r>
      <w:r w:rsidRPr="008252AE">
        <w:rPr>
          <w:sz w:val="28"/>
          <w:szCs w:val="28"/>
        </w:rPr>
        <w:t>a</w:t>
      </w:r>
      <w:r w:rsidR="00D17DDE" w:rsidRPr="008252AE">
        <w:rPr>
          <w:sz w:val="28"/>
          <w:szCs w:val="28"/>
        </w:rPr>
        <w:t xml:space="preserve"> </w:t>
      </w:r>
      <w:proofErr w:type="spellStart"/>
      <w:r w:rsidRPr="008252AE">
        <w:rPr>
          <w:spacing w:val="-1"/>
          <w:sz w:val="28"/>
          <w:szCs w:val="28"/>
        </w:rPr>
        <w:t>U</w:t>
      </w:r>
      <w:r w:rsidRPr="008252AE">
        <w:rPr>
          <w:sz w:val="28"/>
          <w:szCs w:val="28"/>
        </w:rPr>
        <w:t>n</w:t>
      </w:r>
      <w:r w:rsidRPr="008252AE">
        <w:rPr>
          <w:spacing w:val="1"/>
          <w:sz w:val="28"/>
          <w:szCs w:val="28"/>
        </w:rPr>
        <w:t>i</w:t>
      </w:r>
      <w:r w:rsidRPr="008252AE">
        <w:rPr>
          <w:spacing w:val="-2"/>
          <w:sz w:val="28"/>
          <w:szCs w:val="28"/>
        </w:rPr>
        <w:t>v</w:t>
      </w:r>
      <w:r w:rsidRPr="008252AE">
        <w:rPr>
          <w:sz w:val="28"/>
          <w:szCs w:val="28"/>
        </w:rPr>
        <w:t>er</w:t>
      </w:r>
      <w:r w:rsidRPr="008252AE">
        <w:rPr>
          <w:spacing w:val="-1"/>
          <w:sz w:val="28"/>
          <w:szCs w:val="28"/>
        </w:rPr>
        <w:t>si</w:t>
      </w:r>
      <w:r w:rsidRPr="008252AE">
        <w:rPr>
          <w:spacing w:val="1"/>
          <w:sz w:val="28"/>
          <w:szCs w:val="28"/>
        </w:rPr>
        <w:t>t</w:t>
      </w:r>
      <w:r w:rsidRPr="008252AE">
        <w:rPr>
          <w:sz w:val="28"/>
          <w:szCs w:val="28"/>
        </w:rPr>
        <w:t>a</w:t>
      </w:r>
      <w:r w:rsidRPr="008252AE">
        <w:rPr>
          <w:spacing w:val="-1"/>
          <w:sz w:val="28"/>
          <w:szCs w:val="28"/>
        </w:rPr>
        <w:t>t</w:t>
      </w:r>
      <w:r w:rsidRPr="008252AE">
        <w:rPr>
          <w:sz w:val="28"/>
          <w:szCs w:val="28"/>
        </w:rPr>
        <w:t>ea</w:t>
      </w:r>
      <w:proofErr w:type="spellEnd"/>
      <w:r w:rsidR="008252AE">
        <w:rPr>
          <w:rFonts w:ascii="TimesNewRoman" w:hAnsi="TimesNewRoman" w:cs="TimesNewRoman"/>
          <w:sz w:val="28"/>
          <w:szCs w:val="28"/>
        </w:rPr>
        <w:t>___________________</w:t>
      </w:r>
      <w:r w:rsidR="001873F2" w:rsidRPr="008252AE">
        <w:rPr>
          <w:sz w:val="28"/>
          <w:szCs w:val="28"/>
        </w:rPr>
        <w:t xml:space="preserve"> </w:t>
      </w:r>
    </w:p>
    <w:p w14:paraId="48F0930B" w14:textId="77777777" w:rsidR="001873F2" w:rsidRPr="001873F2" w:rsidRDefault="008252AE" w:rsidP="008252AE">
      <w:r>
        <w:rPr>
          <w:rFonts w:ascii="TimesNewRoman" w:hAnsi="TimesNewRoman" w:cs="TimesNewRoman"/>
          <w:sz w:val="28"/>
          <w:szCs w:val="28"/>
        </w:rPr>
        <w:t>____________________________________</w:t>
      </w:r>
      <w:r w:rsidR="00055C60" w:rsidRPr="008252AE">
        <w:rPr>
          <w:spacing w:val="-1"/>
          <w:position w:val="-1"/>
          <w:sz w:val="28"/>
          <w:szCs w:val="28"/>
        </w:rPr>
        <w:t>di</w:t>
      </w:r>
      <w:r w:rsidR="00055C60" w:rsidRPr="008252AE">
        <w:rPr>
          <w:position w:val="-1"/>
          <w:sz w:val="28"/>
          <w:szCs w:val="28"/>
        </w:rPr>
        <w:t>n</w:t>
      </w:r>
      <w:r w:rsidR="001873F2" w:rsidRPr="008252AE">
        <w:rPr>
          <w:sz w:val="28"/>
          <w:szCs w:val="28"/>
        </w:rPr>
        <w:t>________________________</w:t>
      </w:r>
      <w:r w:rsidR="00055C60" w:rsidRPr="008252AE">
        <w:rPr>
          <w:position w:val="-1"/>
          <w:sz w:val="28"/>
          <w:szCs w:val="28"/>
        </w:rPr>
        <w:t>.</w:t>
      </w:r>
    </w:p>
    <w:p w14:paraId="5045E3D6" w14:textId="77777777" w:rsidR="001873F2" w:rsidRDefault="001873F2" w:rsidP="00E82A9E">
      <w:pPr>
        <w:spacing w:line="200" w:lineRule="exact"/>
      </w:pPr>
    </w:p>
    <w:p w14:paraId="24427697" w14:textId="7A5D6BA9" w:rsidR="001873F2" w:rsidRDefault="00E82A9E" w:rsidP="00E82A9E">
      <w:pPr>
        <w:spacing w:line="200" w:lineRule="exact"/>
      </w:pPr>
      <w:proofErr w:type="spellStart"/>
      <w:r>
        <w:t>Mă</w:t>
      </w:r>
      <w:proofErr w:type="spellEnd"/>
      <w:r w:rsidR="00D17DDE">
        <w:t xml:space="preserve"> </w:t>
      </w:r>
      <w:proofErr w:type="spellStart"/>
      <w:r w:rsidR="00EF149A">
        <w:t>oblig</w:t>
      </w:r>
      <w:proofErr w:type="spellEnd"/>
      <w:r w:rsidR="00EF149A">
        <w:t xml:space="preserve"> ca </w:t>
      </w:r>
      <w:proofErr w:type="spellStart"/>
      <w:r w:rsidR="00EF149A">
        <w:t>până</w:t>
      </w:r>
      <w:proofErr w:type="spellEnd"/>
      <w:r w:rsidR="00EF149A">
        <w:t xml:space="preserve"> la data de 06.06.202</w:t>
      </w:r>
      <w:r w:rsidR="00D86CAB">
        <w:t>4</w:t>
      </w:r>
      <w:r>
        <w:t xml:space="preserve"> s</w:t>
      </w:r>
      <w:proofErr w:type="spellStart"/>
      <w:r>
        <w:t>ă</w:t>
      </w:r>
      <w:proofErr w:type="spellEnd"/>
      <w:r w:rsidR="00D17DDE">
        <w:t xml:space="preserve"> </w:t>
      </w:r>
      <w:proofErr w:type="spellStart"/>
      <w:r>
        <w:t>completez</w:t>
      </w:r>
      <w:proofErr w:type="spellEnd"/>
      <w:r w:rsidR="00D17DDE">
        <w:t xml:space="preserve"> </w:t>
      </w:r>
      <w:proofErr w:type="spellStart"/>
      <w:r>
        <w:t>dosarul</w:t>
      </w:r>
      <w:proofErr w:type="spellEnd"/>
      <w:r>
        <w:t xml:space="preserve"> cu </w:t>
      </w:r>
      <w:proofErr w:type="spellStart"/>
      <w:r w:rsidR="00D86CAB">
        <w:t>rapoartele</w:t>
      </w:r>
      <w:proofErr w:type="spellEnd"/>
      <w:r w:rsidR="00D86CAB">
        <w:t xml:space="preserve"> </w:t>
      </w:r>
      <w:proofErr w:type="spellStart"/>
      <w:r w:rsidR="00D86CAB">
        <w:t>scrise</w:t>
      </w:r>
      <w:proofErr w:type="spellEnd"/>
      <w:r w:rsidR="00D17DDE">
        <w:t xml:space="preserve"> </w:t>
      </w:r>
      <w:proofErr w:type="spellStart"/>
      <w:r>
        <w:t>și</w:t>
      </w:r>
      <w:proofErr w:type="spellEnd"/>
      <w:r w:rsidR="00D17DDE">
        <w:t xml:space="preserve"> </w:t>
      </w:r>
      <w:proofErr w:type="spellStart"/>
      <w:r>
        <w:t>fișele</w:t>
      </w:r>
      <w:proofErr w:type="spellEnd"/>
      <w:r>
        <w:t xml:space="preserve"> de </w:t>
      </w:r>
      <w:proofErr w:type="spellStart"/>
      <w:r>
        <w:t>evaluare</w:t>
      </w:r>
      <w:proofErr w:type="spellEnd"/>
      <w:r>
        <w:t xml:space="preserve"> de </w:t>
      </w:r>
    </w:p>
    <w:p w14:paraId="5E4B26B3" w14:textId="77777777" w:rsidR="00D86CAB" w:rsidRDefault="00E82A9E" w:rsidP="00E82A9E">
      <w:pPr>
        <w:spacing w:line="200" w:lineRule="exact"/>
      </w:pPr>
      <w:r>
        <w:t xml:space="preserve">la IC2 </w:t>
      </w:r>
      <w:proofErr w:type="spellStart"/>
      <w:r>
        <w:t>și</w:t>
      </w:r>
      <w:proofErr w:type="spellEnd"/>
      <w:r w:rsidR="00D17DDE">
        <w:t xml:space="preserve"> </w:t>
      </w:r>
      <w:proofErr w:type="spellStart"/>
      <w:r>
        <w:t>inspecția</w:t>
      </w:r>
      <w:proofErr w:type="spellEnd"/>
      <w:r w:rsidR="00D17DDE">
        <w:t xml:space="preserve"> </w:t>
      </w:r>
      <w:proofErr w:type="spellStart"/>
      <w:r>
        <w:t>specială</w:t>
      </w:r>
      <w:proofErr w:type="spellEnd"/>
      <w:r w:rsidR="00D17DDE">
        <w:t xml:space="preserve"> </w:t>
      </w:r>
      <w:r>
        <w:t>precum</w:t>
      </w:r>
      <w:r w:rsidR="00D17DDE">
        <w:t xml:space="preserve"> </w:t>
      </w:r>
      <w:proofErr w:type="spellStart"/>
      <w:r>
        <w:t>și</w:t>
      </w:r>
      <w:proofErr w:type="spellEnd"/>
      <w:r>
        <w:t xml:space="preserve"> cu </w:t>
      </w:r>
      <w:proofErr w:type="spellStart"/>
      <w:r>
        <w:t>adeverința</w:t>
      </w:r>
      <w:proofErr w:type="spellEnd"/>
      <w:r>
        <w:t xml:space="preserve"> care </w:t>
      </w:r>
      <w:proofErr w:type="spellStart"/>
      <w:r>
        <w:t>să</w:t>
      </w:r>
      <w:proofErr w:type="spellEnd"/>
      <w:r w:rsidR="00D17DDE">
        <w:t xml:space="preserve"> </w:t>
      </w:r>
      <w:proofErr w:type="spellStart"/>
      <w:r>
        <w:t>ateste</w:t>
      </w:r>
      <w:proofErr w:type="spellEnd"/>
      <w:r w:rsidR="00D17DDE">
        <w:t xml:space="preserve"> </w:t>
      </w:r>
      <w:proofErr w:type="spellStart"/>
      <w:r>
        <w:t>calificativele</w:t>
      </w:r>
      <w:proofErr w:type="spellEnd"/>
      <w:r w:rsidR="00D17DDE">
        <w:t xml:space="preserve"> </w:t>
      </w:r>
      <w:proofErr w:type="spellStart"/>
      <w:r>
        <w:t>pentru</w:t>
      </w:r>
      <w:proofErr w:type="spellEnd"/>
      <w:r w:rsidR="00D17DDE">
        <w:t xml:space="preserve"> </w:t>
      </w:r>
      <w:proofErr w:type="spellStart"/>
      <w:r>
        <w:t>ultimii</w:t>
      </w:r>
      <w:proofErr w:type="spellEnd"/>
      <w:r>
        <w:t xml:space="preserve"> 2 ani</w:t>
      </w:r>
      <w:r w:rsidR="00D17DDE">
        <w:t xml:space="preserve"> </w:t>
      </w:r>
      <w:proofErr w:type="spellStart"/>
      <w:r>
        <w:t>școlari</w:t>
      </w:r>
      <w:proofErr w:type="spellEnd"/>
      <w:r w:rsidR="00D17DDE">
        <w:t xml:space="preserve"> </w:t>
      </w:r>
      <w:proofErr w:type="spellStart"/>
      <w:r>
        <w:t>și</w:t>
      </w:r>
      <w:proofErr w:type="spellEnd"/>
      <w:r w:rsidR="00D17DDE">
        <w:t xml:space="preserve"> </w:t>
      </w:r>
      <w:r w:rsidR="001873F2">
        <w:t xml:space="preserve"> </w:t>
      </w:r>
    </w:p>
    <w:p w14:paraId="24CC3D46" w14:textId="71E44C2C" w:rsidR="00E82A9E" w:rsidRDefault="00E82A9E" w:rsidP="00E82A9E">
      <w:pPr>
        <w:spacing w:line="200" w:lineRule="exact"/>
      </w:pPr>
      <w:proofErr w:type="spellStart"/>
      <w:r>
        <w:t>vechimea</w:t>
      </w:r>
      <w:proofErr w:type="spellEnd"/>
      <w:r w:rsidR="00D17DDE">
        <w:t xml:space="preserve"> </w:t>
      </w:r>
      <w:proofErr w:type="spellStart"/>
      <w:r>
        <w:t>efectivă</w:t>
      </w:r>
      <w:proofErr w:type="spellEnd"/>
      <w:r>
        <w:t xml:space="preserve"> la </w:t>
      </w:r>
      <w:proofErr w:type="spellStart"/>
      <w:r>
        <w:t>catedră</w:t>
      </w:r>
      <w:proofErr w:type="spellEnd"/>
      <w:r>
        <w:t xml:space="preserve"> de la </w:t>
      </w:r>
      <w:proofErr w:type="spellStart"/>
      <w:r w:rsidR="00D86CAB">
        <w:t>gradul</w:t>
      </w:r>
      <w:proofErr w:type="spellEnd"/>
      <w:r w:rsidR="00D86CAB">
        <w:t xml:space="preserve"> II </w:t>
      </w:r>
      <w:proofErr w:type="spellStart"/>
      <w:r w:rsidR="00EF149A">
        <w:t>până</w:t>
      </w:r>
      <w:proofErr w:type="spellEnd"/>
      <w:r w:rsidR="00EF149A">
        <w:t xml:space="preserve"> la 31.08.202</w:t>
      </w:r>
      <w:r w:rsidR="00D86CAB">
        <w:t>4</w:t>
      </w:r>
      <w:r w:rsidR="00EF149A">
        <w:t>.</w:t>
      </w:r>
    </w:p>
    <w:p w14:paraId="4A5765AB" w14:textId="77777777" w:rsidR="001873F2" w:rsidRDefault="00553B73" w:rsidP="00E82A9E">
      <w:pPr>
        <w:tabs>
          <w:tab w:val="left" w:pos="8960"/>
          <w:tab w:val="left" w:pos="9100"/>
        </w:tabs>
        <w:spacing w:before="28"/>
        <w:ind w:left="101" w:right="124"/>
        <w:rPr>
          <w:sz w:val="28"/>
          <w:szCs w:val="28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 wp14:anchorId="74FF24AA" wp14:editId="7B2E7621">
                <wp:simplePos x="0" y="0"/>
                <wp:positionH relativeFrom="page">
                  <wp:posOffset>800735</wp:posOffset>
                </wp:positionH>
                <wp:positionV relativeFrom="page">
                  <wp:posOffset>7175500</wp:posOffset>
                </wp:positionV>
                <wp:extent cx="5878830" cy="902970"/>
                <wp:effectExtent l="0" t="0" r="7620" b="0"/>
                <wp:wrapNone/>
                <wp:docPr id="57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78830" cy="902970"/>
                          <a:chOff x="1682" y="11672"/>
                          <a:chExt cx="9308" cy="717"/>
                        </a:xfrm>
                      </wpg:grpSpPr>
                      <wpg:grpSp>
                        <wpg:cNvPr id="58" name="Group 17"/>
                        <wpg:cNvGrpSpPr>
                          <a:grpSpLocks/>
                        </wpg:cNvGrpSpPr>
                        <wpg:grpSpPr bwMode="auto">
                          <a:xfrm>
                            <a:off x="1693" y="11682"/>
                            <a:ext cx="9287" cy="0"/>
                            <a:chOff x="1693" y="11682"/>
                            <a:chExt cx="9287" cy="0"/>
                          </a:xfrm>
                        </wpg:grpSpPr>
                        <wps:wsp>
                          <wps:cNvPr id="59" name="Freeform 24"/>
                          <wps:cNvSpPr>
                            <a:spLocks/>
                          </wps:cNvSpPr>
                          <wps:spPr bwMode="auto">
                            <a:xfrm>
                              <a:off x="1693" y="11682"/>
                              <a:ext cx="9287" cy="0"/>
                            </a:xfrm>
                            <a:custGeom>
                              <a:avLst/>
                              <a:gdLst>
                                <a:gd name="T0" fmla="+- 0 1693 1693"/>
                                <a:gd name="T1" fmla="*/ T0 w 9287"/>
                                <a:gd name="T2" fmla="+- 0 10980 1693"/>
                                <a:gd name="T3" fmla="*/ T2 w 9287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287">
                                  <a:moveTo>
                                    <a:pt x="0" y="0"/>
                                  </a:moveTo>
                                  <a:lnTo>
                                    <a:pt x="9287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60" name="Group 60"/>
                          <wpg:cNvGrpSpPr>
                            <a:grpSpLocks/>
                          </wpg:cNvGrpSpPr>
                          <wpg:grpSpPr bwMode="auto">
                            <a:xfrm>
                              <a:off x="1693" y="12378"/>
                              <a:ext cx="9287" cy="0"/>
                              <a:chOff x="1693" y="12378"/>
                              <a:chExt cx="9287" cy="0"/>
                            </a:xfrm>
                          </wpg:grpSpPr>
                          <wps:wsp>
                            <wps:cNvPr id="61" name="Freeform 23"/>
                            <wps:cNvSpPr>
                              <a:spLocks/>
                            </wps:cNvSpPr>
                            <wps:spPr bwMode="auto">
                              <a:xfrm>
                                <a:off x="1693" y="12378"/>
                                <a:ext cx="9287" cy="0"/>
                              </a:xfrm>
                              <a:custGeom>
                                <a:avLst/>
                                <a:gdLst>
                                  <a:gd name="T0" fmla="+- 0 1693 1693"/>
                                  <a:gd name="T1" fmla="*/ T0 w 9287"/>
                                  <a:gd name="T2" fmla="+- 0 10980 1693"/>
                                  <a:gd name="T3" fmla="*/ T2 w 9287"/>
                                </a:gdLst>
                                <a:ahLst/>
                                <a:cxnLst>
                                  <a:cxn ang="0">
                                    <a:pos x="T1" y="0"/>
                                  </a:cxn>
                                  <a:cxn ang="0">
                                    <a:pos x="T3" y="0"/>
                                  </a:cxn>
                                </a:cxnLst>
                                <a:rect l="0" t="0" r="r" b="b"/>
                                <a:pathLst>
                                  <a:path w="9287">
                                    <a:moveTo>
                                      <a:pt x="0" y="0"/>
                                    </a:moveTo>
                                    <a:lnTo>
                                      <a:pt x="9287" y="0"/>
                                    </a:lnTo>
                                  </a:path>
                                </a:pathLst>
                              </a:custGeom>
                              <a:noFill/>
                              <a:ln w="736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62" name="Group 19"/>
                            <wpg:cNvGrpSpPr>
                              <a:grpSpLocks/>
                            </wpg:cNvGrpSpPr>
                            <wpg:grpSpPr bwMode="auto">
                              <a:xfrm>
                                <a:off x="1688" y="11677"/>
                                <a:ext cx="0" cy="706"/>
                                <a:chOff x="1688" y="11677"/>
                                <a:chExt cx="0" cy="706"/>
                              </a:xfrm>
                            </wpg:grpSpPr>
                            <wps:wsp>
                              <wps:cNvPr id="63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88" y="11677"/>
                                  <a:ext cx="0" cy="706"/>
                                </a:xfrm>
                                <a:custGeom>
                                  <a:avLst/>
                                  <a:gdLst>
                                    <a:gd name="T0" fmla="+- 0 11677 11677"/>
                                    <a:gd name="T1" fmla="*/ 11677 h 706"/>
                                    <a:gd name="T2" fmla="+- 0 12383 11677"/>
                                    <a:gd name="T3" fmla="*/ 12383 h 706"/>
                                  </a:gdLst>
                                  <a:ahLst/>
                                  <a:cxnLst>
                                    <a:cxn ang="0">
                                      <a:pos x="0" y="T1"/>
                                    </a:cxn>
                                    <a:cxn ang="0">
                                      <a:pos x="0" y="T3"/>
                                    </a:cxn>
                                  </a:cxnLst>
                                  <a:rect l="0" t="0" r="r" b="b"/>
                                  <a:pathLst>
                                    <a:path h="706">
                                      <a:moveTo>
                                        <a:pt x="0" y="0"/>
                                      </a:moveTo>
                                      <a:lnTo>
                                        <a:pt x="0" y="706"/>
                                      </a:lnTo>
                                    </a:path>
                                  </a:pathLst>
                                </a:custGeom>
                                <a:noFill/>
                                <a:ln w="7366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64" name="Group 2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985" y="11677"/>
                                  <a:ext cx="0" cy="706"/>
                                  <a:chOff x="10985" y="11677"/>
                                  <a:chExt cx="0" cy="706"/>
                                </a:xfrm>
                              </wpg:grpSpPr>
                              <wps:wsp>
                                <wps:cNvPr id="65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10985" y="11677"/>
                                    <a:ext cx="0" cy="706"/>
                                  </a:xfrm>
                                  <a:custGeom>
                                    <a:avLst/>
                                    <a:gdLst>
                                      <a:gd name="T0" fmla="+- 0 11677 11677"/>
                                      <a:gd name="T1" fmla="*/ 11677 h 706"/>
                                      <a:gd name="T2" fmla="+- 0 12383 11677"/>
                                      <a:gd name="T3" fmla="*/ 12383 h 706"/>
                                    </a:gdLst>
                                    <a:ahLst/>
                                    <a:cxnLst>
                                      <a:cxn ang="0">
                                        <a:pos x="0" y="T1"/>
                                      </a:cxn>
                                      <a:cxn ang="0">
                                        <a:pos x="0" y="T3"/>
                                      </a:cxn>
                                    </a:cxnLst>
                                    <a:rect l="0" t="0" r="r" b="b"/>
                                    <a:pathLst>
                                      <a:path h="706">
                                        <a:moveTo>
                                          <a:pt x="0" y="0"/>
                                        </a:moveTo>
                                        <a:lnTo>
                                          <a:pt x="0" y="706"/>
                                        </a:lnTo>
                                      </a:path>
                                    </a:pathLst>
                                  </a:custGeom>
                                  <a:noFill/>
                                  <a:ln w="7366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415A6B" id="Group 16" o:spid="_x0000_s1026" style="position:absolute;margin-left:63.05pt;margin-top:565pt;width:462.9pt;height:71.1pt;z-index:-251647488;mso-position-horizontal-relative:page;mso-position-vertical-relative:page" coordorigin="1682,11672" coordsize="9308,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">
                <v:group id="Group 17" o:spid="_x0000_s1027" style="position:absolute;left:1693;top:11682;width:9287;height:0" coordorigin="1693,11682" coordsize="92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Freeform 24" o:spid="_x0000_s1028" style="position:absolute;left:1693;top:11682;width:9287;height:0;visibility:visible;mso-wrap-style:square;v-text-anchor:top" coordsize="92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" path="m,l9287,e" filled="f" strokeweight=".58pt">
                    <v:path arrowok="t" o:connecttype="custom" o:connectlocs="0,0;9287,0" o:connectangles="0,0"/>
                  </v:shape>
                  <v:group id="Group 60" o:spid="_x0000_s1029" style="position:absolute;left:1693;top:12378;width:9287;height:0" coordorigin="1693,12378" coordsize="92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O7Fn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7A+fAk/QKa/AAAA//8DAFBLAQItABQABgAIAAAAIQDb4fbL7gAAAIUBAAATAAAAAAAAAAAAAAAA&#10;AAAAAABbQ29udGVudF9UeXBlc10ueG1sUEsBAi0AFAAGAAgAAAAhAFr0LFu/AAAAFQEAAAsAAAAA&#10;AAAAAAAAAAAAHwEAAF9yZWxzLy5yZWxzUEsBAi0AFAAGAAgAAAAhALU7sWfBAAAA2wAAAA8AAAAA&#10;AAAAAAAAAAAABwIAAGRycy9kb3ducmV2LnhtbFBLBQYAAAAAAwADALcAAAD1AgAAAAA=&#10;">
                    <v:shape id="Freeform 23" o:spid="_x0000_s1030" style="position:absolute;left:1693;top:12378;width:9287;height:0;visibility:visible;mso-wrap-style:square;v-text-anchor:top" coordsize="928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" path="m,l9287,e" filled="f" strokeweight=".58pt">
                      <v:path arrowok="t" o:connecttype="custom" o:connectlocs="0,0;9287,0" o:connectangles="0,0"/>
                    </v:shape>
                    <v:group id="Group 19" o:spid="_x0000_s1031" style="position:absolute;left:1688;top:11677;width:0;height:706" coordorigin="1688,11677" coordsize="0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YqL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cgbPL+EHyO0/AAAA//8DAFBLAQItABQABgAIAAAAIQDb4fbL7gAAAIUBAAATAAAAAAAAAAAA&#10;AAAAAAAAAABbQ29udGVudF9UeXBlc10ueG1sUEsBAi0AFAAGAAgAAAAhAFr0LFu/AAAAFQEAAAsA&#10;AAAAAAAAAAAAAAAAHwEAAF9yZWxzLy5yZWxzUEsBAi0AFAAGAAgAAAAhACqliovEAAAA2wAAAA8A&#10;AAAAAAAAAAAAAAAABwIAAGRycy9kb3ducmV2LnhtbFBLBQYAAAAAAwADALcAAAD4AgAAAAA=&#10;">
                      <v:shape id="Freeform 22" o:spid="_x0000_s1032" style="position:absolute;left:1688;top:11677;width:0;height:706;visibility:visible;mso-wrap-style:square;v-text-anchor:top" coordsize="0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" path="m,l,706e" filled="f" strokeweight=".58pt">
                        <v:path arrowok="t" o:connecttype="custom" o:connectlocs="0,11677;0,12383" o:connectangles="0,0"/>
                      </v:shape>
                      <v:group id="Group 20" o:spid="_x0000_s1033" style="position:absolute;left:10985;top:11677;width:0;height:706" coordorigin="10985,11677" coordsize="0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      <v:shape id="Freeform 21" o:spid="_x0000_s1034" style="position:absolute;left:10985;top:11677;width:0;height:706;visibility:visible;mso-wrap-style:square;v-text-anchor:top" coordsize="0,7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" path="m,l,706e" filled="f" strokeweight=".58pt">
                          <v:path arrowok="t" o:connecttype="custom" o:connectlocs="0,11677;0,12383" o:connectangles="0,0"/>
                        </v:shape>
                      </v:group>
                    </v:group>
                  </v:group>
                </v:group>
                <w10:wrap anchorx="page" anchory="page"/>
              </v:group>
            </w:pict>
          </mc:Fallback>
        </mc:AlternateContent>
      </w:r>
      <w:proofErr w:type="spellStart"/>
      <w:r w:rsidR="00E82A9E">
        <w:rPr>
          <w:spacing w:val="-1"/>
          <w:sz w:val="28"/>
          <w:szCs w:val="28"/>
        </w:rPr>
        <w:t>T</w:t>
      </w:r>
      <w:r w:rsidR="00E82A9E">
        <w:rPr>
          <w:sz w:val="28"/>
          <w:szCs w:val="28"/>
        </w:rPr>
        <w:t>e</w:t>
      </w:r>
      <w:r w:rsidR="00E82A9E">
        <w:rPr>
          <w:spacing w:val="1"/>
          <w:sz w:val="28"/>
          <w:szCs w:val="28"/>
        </w:rPr>
        <w:t>l</w:t>
      </w:r>
      <w:r w:rsidR="00E82A9E">
        <w:rPr>
          <w:sz w:val="28"/>
          <w:szCs w:val="28"/>
        </w:rPr>
        <w:t>e</w:t>
      </w:r>
      <w:r w:rsidR="00E82A9E">
        <w:rPr>
          <w:spacing w:val="-2"/>
          <w:sz w:val="28"/>
          <w:szCs w:val="28"/>
        </w:rPr>
        <w:t>f</w:t>
      </w:r>
      <w:r w:rsidR="00E82A9E">
        <w:rPr>
          <w:spacing w:val="2"/>
          <w:sz w:val="28"/>
          <w:szCs w:val="28"/>
        </w:rPr>
        <w:t>o</w:t>
      </w:r>
      <w:r w:rsidR="00E82A9E"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="00E82A9E">
        <w:rPr>
          <w:spacing w:val="-4"/>
          <w:sz w:val="28"/>
          <w:szCs w:val="28"/>
        </w:rPr>
        <w:t>m</w:t>
      </w:r>
      <w:r w:rsidR="00E82A9E">
        <w:rPr>
          <w:spacing w:val="1"/>
          <w:sz w:val="28"/>
          <w:szCs w:val="28"/>
        </w:rPr>
        <w:t>o</w:t>
      </w:r>
      <w:r w:rsidR="00E82A9E">
        <w:rPr>
          <w:spacing w:val="2"/>
          <w:sz w:val="28"/>
          <w:szCs w:val="28"/>
        </w:rPr>
        <w:t>b</w:t>
      </w:r>
      <w:r w:rsidR="00E82A9E">
        <w:rPr>
          <w:spacing w:val="-1"/>
          <w:sz w:val="28"/>
          <w:szCs w:val="28"/>
        </w:rPr>
        <w:t>i</w:t>
      </w:r>
      <w:r w:rsidR="00E82A9E">
        <w:rPr>
          <w:sz w:val="28"/>
          <w:szCs w:val="28"/>
        </w:rPr>
        <w:t>l</w:t>
      </w:r>
      <w:proofErr w:type="spellEnd"/>
      <w:r w:rsidR="00E82A9E">
        <w:rPr>
          <w:sz w:val="28"/>
          <w:szCs w:val="28"/>
        </w:rPr>
        <w:t>:</w:t>
      </w:r>
      <w:r w:rsidR="001873F2" w:rsidRPr="001873F2">
        <w:rPr>
          <w:rFonts w:ascii="TimesNewRoman" w:hAnsi="TimesNewRoman" w:cs="TimesNewRoman"/>
          <w:sz w:val="28"/>
          <w:szCs w:val="28"/>
        </w:rPr>
        <w:t xml:space="preserve"> </w:t>
      </w:r>
      <w:r w:rsidR="001873F2">
        <w:rPr>
          <w:rFonts w:ascii="TimesNewRoman" w:hAnsi="TimesNewRoman" w:cs="TimesNewRoman"/>
          <w:sz w:val="28"/>
          <w:szCs w:val="28"/>
        </w:rPr>
        <w:t>________________________________________________</w:t>
      </w:r>
      <w:r w:rsidR="00E82A9E">
        <w:rPr>
          <w:sz w:val="28"/>
          <w:szCs w:val="28"/>
        </w:rPr>
        <w:t>;</w:t>
      </w:r>
    </w:p>
    <w:p w14:paraId="15E436A7" w14:textId="77777777" w:rsidR="00E82A9E" w:rsidRDefault="00E82A9E" w:rsidP="00E82A9E">
      <w:pPr>
        <w:tabs>
          <w:tab w:val="left" w:pos="8960"/>
          <w:tab w:val="left" w:pos="9100"/>
        </w:tabs>
        <w:spacing w:before="28"/>
        <w:ind w:left="101" w:right="124"/>
        <w:rPr>
          <w:sz w:val="28"/>
          <w:szCs w:val="28"/>
          <w:u w:val="single" w:color="000000"/>
        </w:rPr>
      </w:pPr>
      <w:proofErr w:type="spellStart"/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ş</w:t>
      </w:r>
      <w:r>
        <w:rPr>
          <w:spacing w:val="-2"/>
          <w:sz w:val="28"/>
          <w:szCs w:val="28"/>
        </w:rPr>
        <w:t>c</w:t>
      </w:r>
      <w:r>
        <w:rPr>
          <w:spacing w:val="2"/>
          <w:sz w:val="28"/>
          <w:szCs w:val="28"/>
        </w:rPr>
        <w:t>o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</w:t>
      </w:r>
      <w:r>
        <w:rPr>
          <w:spacing w:val="-2"/>
          <w:sz w:val="28"/>
          <w:szCs w:val="28"/>
        </w:rPr>
        <w:t>ă</w:t>
      </w:r>
      <w:proofErr w:type="spellEnd"/>
      <w:r>
        <w:rPr>
          <w:spacing w:val="1"/>
          <w:sz w:val="28"/>
          <w:szCs w:val="28"/>
        </w:rPr>
        <w:t>:</w:t>
      </w:r>
      <w:r w:rsidR="001873F2" w:rsidRPr="001873F2">
        <w:rPr>
          <w:rFonts w:ascii="TimesNewRoman" w:hAnsi="TimesNewRoman" w:cs="TimesNewRoman"/>
          <w:sz w:val="28"/>
          <w:szCs w:val="28"/>
        </w:rPr>
        <w:t xml:space="preserve"> </w:t>
      </w:r>
      <w:r w:rsidR="001873F2">
        <w:rPr>
          <w:rFonts w:ascii="TimesNewRoman" w:hAnsi="TimesNewRoman" w:cs="TimesNewRoman"/>
          <w:sz w:val="28"/>
          <w:szCs w:val="28"/>
        </w:rPr>
        <w:t>________________________________________________</w:t>
      </w:r>
    </w:p>
    <w:p w14:paraId="6F115CDD" w14:textId="77777777" w:rsidR="001873F2" w:rsidRDefault="001873F2" w:rsidP="00E82A9E">
      <w:pPr>
        <w:tabs>
          <w:tab w:val="left" w:pos="8960"/>
          <w:tab w:val="left" w:pos="9100"/>
        </w:tabs>
        <w:spacing w:before="28"/>
        <w:ind w:left="101" w:right="124"/>
        <w:rPr>
          <w:sz w:val="28"/>
          <w:szCs w:val="28"/>
        </w:rPr>
      </w:pPr>
    </w:p>
    <w:p w14:paraId="08246CF8" w14:textId="77777777" w:rsidR="00E82A9E" w:rsidRDefault="00E82A9E" w:rsidP="00E82A9E">
      <w:pPr>
        <w:tabs>
          <w:tab w:val="left" w:pos="8960"/>
          <w:tab w:val="left" w:pos="9100"/>
        </w:tabs>
        <w:spacing w:before="28"/>
        <w:ind w:left="101" w:right="124"/>
        <w:rPr>
          <w:sz w:val="28"/>
          <w:szCs w:val="28"/>
        </w:rPr>
      </w:pPr>
      <w:proofErr w:type="spellStart"/>
      <w:r>
        <w:rPr>
          <w:sz w:val="28"/>
          <w:szCs w:val="28"/>
        </w:rPr>
        <w:t>Îmi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asum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responsabilitatea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privind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exactitatea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datelor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înscrise</w:t>
      </w:r>
      <w:proofErr w:type="spellEnd"/>
      <w:r w:rsidR="00D17DDE">
        <w:rPr>
          <w:sz w:val="28"/>
          <w:szCs w:val="28"/>
        </w:rPr>
        <w:t xml:space="preserve"> </w:t>
      </w:r>
      <w:r>
        <w:rPr>
          <w:sz w:val="28"/>
          <w:szCs w:val="28"/>
        </w:rPr>
        <w:t>pe</w:t>
      </w:r>
      <w:r w:rsidR="00D17DDE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fișă</w:t>
      </w:r>
      <w:proofErr w:type="spellEnd"/>
      <w:r>
        <w:rPr>
          <w:sz w:val="28"/>
          <w:szCs w:val="28"/>
        </w:rPr>
        <w:t>.</w:t>
      </w:r>
    </w:p>
    <w:p w14:paraId="7875221C" w14:textId="77777777" w:rsidR="001873F2" w:rsidRDefault="001873F2" w:rsidP="00E82A9E">
      <w:pPr>
        <w:tabs>
          <w:tab w:val="left" w:pos="8960"/>
          <w:tab w:val="left" w:pos="9100"/>
        </w:tabs>
        <w:spacing w:before="28"/>
        <w:ind w:left="101" w:right="124"/>
        <w:rPr>
          <w:sz w:val="28"/>
          <w:szCs w:val="28"/>
        </w:rPr>
      </w:pPr>
    </w:p>
    <w:p w14:paraId="40AA78F8" w14:textId="77777777" w:rsidR="00E82A9E" w:rsidRDefault="00E82A9E" w:rsidP="00BE3FAB">
      <w:pPr>
        <w:tabs>
          <w:tab w:val="left" w:pos="2580"/>
        </w:tabs>
        <w:spacing w:before="24" w:line="300" w:lineRule="exact"/>
        <w:ind w:left="518" w:right="-62"/>
        <w:rPr>
          <w:position w:val="-1"/>
          <w:sz w:val="28"/>
          <w:szCs w:val="28"/>
        </w:rPr>
      </w:pPr>
      <w:r w:rsidRPr="00E82A9E">
        <w:rPr>
          <w:spacing w:val="-1"/>
          <w:position w:val="-1"/>
          <w:sz w:val="28"/>
          <w:szCs w:val="28"/>
        </w:rPr>
        <w:t>D</w:t>
      </w:r>
      <w:r w:rsidRPr="00E82A9E">
        <w:rPr>
          <w:position w:val="-1"/>
          <w:sz w:val="28"/>
          <w:szCs w:val="28"/>
        </w:rPr>
        <w:t>a</w:t>
      </w:r>
      <w:r w:rsidRPr="00E82A9E">
        <w:rPr>
          <w:spacing w:val="1"/>
          <w:position w:val="-1"/>
          <w:sz w:val="28"/>
          <w:szCs w:val="28"/>
        </w:rPr>
        <w:t>t</w:t>
      </w:r>
      <w:r w:rsidRPr="00E82A9E">
        <w:rPr>
          <w:position w:val="-1"/>
          <w:sz w:val="28"/>
          <w:szCs w:val="28"/>
        </w:rPr>
        <w:t>a</w:t>
      </w:r>
      <w:r>
        <w:rPr>
          <w:position w:val="-1"/>
          <w:sz w:val="28"/>
          <w:szCs w:val="28"/>
        </w:rPr>
        <w:t>:</w:t>
      </w:r>
      <w:r w:rsidRPr="00E82A9E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r w:rsidR="001873F2">
        <w:rPr>
          <w:position w:val="-1"/>
          <w:sz w:val="28"/>
          <w:szCs w:val="28"/>
        </w:rPr>
        <w:tab/>
      </w:r>
      <w:proofErr w:type="spellStart"/>
      <w:r w:rsidR="00BE3FAB">
        <w:rPr>
          <w:position w:val="-1"/>
          <w:sz w:val="28"/>
          <w:szCs w:val="28"/>
        </w:rPr>
        <w:t>Semnătura</w:t>
      </w:r>
      <w:proofErr w:type="spellEnd"/>
      <w:r w:rsidR="00D17DDE">
        <w:rPr>
          <w:position w:val="-1"/>
          <w:sz w:val="28"/>
          <w:szCs w:val="28"/>
        </w:rPr>
        <w:t xml:space="preserve"> </w:t>
      </w:r>
      <w:proofErr w:type="spellStart"/>
      <w:r w:rsidR="00BE3FAB">
        <w:rPr>
          <w:position w:val="-1"/>
          <w:sz w:val="28"/>
          <w:szCs w:val="28"/>
        </w:rPr>
        <w:t>candidatului</w:t>
      </w:r>
      <w:proofErr w:type="spellEnd"/>
      <w:r w:rsidR="00BE3FAB">
        <w:rPr>
          <w:position w:val="-1"/>
          <w:sz w:val="28"/>
          <w:szCs w:val="28"/>
        </w:rPr>
        <w:t>:</w:t>
      </w:r>
    </w:p>
    <w:p w14:paraId="66EF920A" w14:textId="77777777" w:rsidR="001873F2" w:rsidRDefault="001873F2" w:rsidP="00BE3FAB">
      <w:pPr>
        <w:tabs>
          <w:tab w:val="left" w:pos="2580"/>
        </w:tabs>
        <w:spacing w:before="24" w:line="300" w:lineRule="exact"/>
        <w:ind w:left="518" w:right="-62"/>
        <w:rPr>
          <w:position w:val="-1"/>
          <w:sz w:val="28"/>
          <w:szCs w:val="28"/>
        </w:rPr>
      </w:pPr>
    </w:p>
    <w:p w14:paraId="0FC28292" w14:textId="77777777" w:rsidR="00BE3FAB" w:rsidRDefault="00BE3FAB" w:rsidP="003E2D3B">
      <w:pPr>
        <w:spacing w:before="16" w:line="280" w:lineRule="exact"/>
        <w:rPr>
          <w:w w:val="99"/>
          <w:position w:val="-1"/>
          <w:sz w:val="24"/>
          <w:szCs w:val="24"/>
        </w:rPr>
      </w:pPr>
    </w:p>
    <w:p w14:paraId="3417D4F6" w14:textId="77777777" w:rsidR="00B33153" w:rsidRDefault="00772D8A" w:rsidP="003E2D3B">
      <w:pPr>
        <w:spacing w:before="16" w:line="280" w:lineRule="exact"/>
      </w:pPr>
      <w:r>
        <w:rPr>
          <w:w w:val="99"/>
          <w:position w:val="-1"/>
          <w:sz w:val="24"/>
          <w:szCs w:val="24"/>
        </w:rPr>
        <w:t>*</w:t>
      </w:r>
      <w:r w:rsidR="00553B73">
        <w:rPr>
          <w:noProof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53632" behindDoc="1" locked="0" layoutInCell="1" allowOverlap="1" wp14:anchorId="4076D13D" wp14:editId="2945F7BD">
                <wp:simplePos x="0" y="0"/>
                <wp:positionH relativeFrom="page">
                  <wp:posOffset>1125220</wp:posOffset>
                </wp:positionH>
                <wp:positionV relativeFrom="paragraph">
                  <wp:posOffset>24129</wp:posOffset>
                </wp:positionV>
                <wp:extent cx="5796915" cy="0"/>
                <wp:effectExtent l="0" t="0" r="13335" b="19050"/>
                <wp:wrapNone/>
                <wp:docPr id="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0"/>
                          <a:chOff x="1772" y="38"/>
                          <a:chExt cx="9129" cy="0"/>
                        </a:xfrm>
                      </wpg:grpSpPr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1772" y="38"/>
                            <a:ext cx="9129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129"/>
                              <a:gd name="T2" fmla="+- 0 10901 1772"/>
                              <a:gd name="T3" fmla="*/ T2 w 91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29">
                                <a:moveTo>
                                  <a:pt x="0" y="0"/>
                                </a:moveTo>
                                <a:lnTo>
                                  <a:pt x="912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B688EF4" id="Group 5" o:spid="_x0000_s1026" style="position:absolute;margin-left:88.6pt;margin-top:1.9pt;width:456.45pt;height:0;z-index:-251662848;mso-wrap-distance-top:-3e-5mm;mso-wrap-distance-bottom:-3e-5mm;mso-position-horizontal-relative:page" coordorigin="1772,38" coordsize="91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">
                <v:shape id="Freeform 6" o:spid="_x0000_s1027" style="position:absolute;left:1772;top:38;width:9129;height:0;visibility:visible;mso-wrap-style:square;v-text-anchor:top" coordsize="91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" path="m,l9129,e" filled="f" strokeweight="1.54pt">
                  <v:path arrowok="t" o:connecttype="custom" o:connectlocs="0,0;9129,0" o:connectangles="0,0"/>
                </v:shape>
                <w10:wrap anchorx="page"/>
              </v:group>
            </w:pict>
          </mc:Fallback>
        </mc:AlternateContent>
      </w:r>
      <w:r>
        <w:t xml:space="preserve">se </w:t>
      </w:r>
      <w:proofErr w:type="spellStart"/>
      <w:r>
        <w:t>indică</w:t>
      </w:r>
      <w:proofErr w:type="spellEnd"/>
      <w:r w:rsidR="00D17DDE">
        <w:t xml:space="preserve"> </w:t>
      </w:r>
      <w:proofErr w:type="spellStart"/>
      <w:r w:rsidR="003E2D3B">
        <w:t>a</w:t>
      </w:r>
      <w:r>
        <w:t>nul</w:t>
      </w:r>
      <w:proofErr w:type="spellEnd"/>
      <w:r w:rsidR="00D17DDE">
        <w:t xml:space="preserve"> </w:t>
      </w:r>
      <w:proofErr w:type="spellStart"/>
      <w:r>
        <w:t>finalizării</w:t>
      </w:r>
      <w:proofErr w:type="spellEnd"/>
      <w:r w:rsidR="00D17DDE">
        <w:t xml:space="preserve"> </w:t>
      </w:r>
      <w:proofErr w:type="spellStart"/>
      <w:r>
        <w:t>examenului</w:t>
      </w:r>
      <w:proofErr w:type="spellEnd"/>
      <w:r w:rsidR="00055C60">
        <w:t>;</w:t>
      </w:r>
    </w:p>
    <w:p w14:paraId="1151A482" w14:textId="77777777" w:rsidR="00772D8A" w:rsidRDefault="00772D8A" w:rsidP="00772D8A">
      <w:pPr>
        <w:ind w:left="101" w:right="240"/>
      </w:pPr>
      <w:r>
        <w:rPr>
          <w:spacing w:val="-1"/>
        </w:rPr>
        <w:t>*</w:t>
      </w:r>
      <w:r>
        <w:t>*</w:t>
      </w:r>
      <w:r>
        <w:rPr>
          <w:spacing w:val="2"/>
        </w:rPr>
        <w:t xml:space="preserve">conform </w:t>
      </w:r>
      <w:proofErr w:type="spellStart"/>
      <w:r>
        <w:rPr>
          <w:spacing w:val="2"/>
        </w:rPr>
        <w:t>Legii</w:t>
      </w:r>
      <w:proofErr w:type="spellEnd"/>
      <w:r w:rsidR="00D17DDE">
        <w:rPr>
          <w:spacing w:val="2"/>
        </w:rPr>
        <w:t xml:space="preserve"> </w:t>
      </w:r>
      <w:proofErr w:type="spellStart"/>
      <w:r>
        <w:rPr>
          <w:spacing w:val="2"/>
        </w:rPr>
        <w:t>Educației</w:t>
      </w:r>
      <w:proofErr w:type="spellEnd"/>
      <w:r w:rsidR="00D17DDE">
        <w:rPr>
          <w:spacing w:val="2"/>
        </w:rPr>
        <w:t xml:space="preserve"> </w:t>
      </w:r>
      <w:proofErr w:type="spellStart"/>
      <w:r>
        <w:rPr>
          <w:spacing w:val="2"/>
        </w:rPr>
        <w:t>Naționale</w:t>
      </w:r>
      <w:proofErr w:type="spellEnd"/>
      <w:r w:rsidR="00D17DDE">
        <w:rPr>
          <w:spacing w:val="2"/>
        </w:rPr>
        <w:t xml:space="preserve"> </w:t>
      </w:r>
      <w:r>
        <w:rPr>
          <w:spacing w:val="2"/>
        </w:rPr>
        <w:t>nr. 1/2011, art. 247</w:t>
      </w:r>
    </w:p>
    <w:p w14:paraId="0420B91E" w14:textId="77777777" w:rsidR="009A54E4" w:rsidRDefault="00772D8A" w:rsidP="009A54E4">
      <w:pPr>
        <w:ind w:left="101" w:right="240"/>
      </w:pPr>
      <w:r>
        <w:rPr>
          <w:spacing w:val="-1"/>
        </w:rPr>
        <w:t>*</w:t>
      </w:r>
      <w:r>
        <w:rPr>
          <w:spacing w:val="1"/>
        </w:rPr>
        <w:t>*</w:t>
      </w:r>
      <w:r>
        <w:t>*</w:t>
      </w:r>
      <w:proofErr w:type="spellStart"/>
      <w:r>
        <w:rPr>
          <w:spacing w:val="2"/>
        </w:rPr>
        <w:t>p</w:t>
      </w:r>
      <w:r>
        <w:rPr>
          <w:spacing w:val="3"/>
        </w:rPr>
        <w:t>e</w:t>
      </w:r>
      <w:r>
        <w:rPr>
          <w:spacing w:val="-1"/>
        </w:rPr>
        <w:t>n</w:t>
      </w:r>
      <w:r>
        <w:t>t</w:t>
      </w:r>
      <w:r>
        <w:rPr>
          <w:spacing w:val="1"/>
        </w:rPr>
        <w:t>r</w:t>
      </w:r>
      <w:r>
        <w:t>u</w:t>
      </w:r>
      <w:proofErr w:type="spellEnd"/>
      <w:r w:rsidR="00D17DDE">
        <w:t xml:space="preserve"> </w:t>
      </w:r>
      <w:proofErr w:type="spellStart"/>
      <w:r>
        <w:rPr>
          <w:spacing w:val="2"/>
        </w:rPr>
        <w:t>p</w:t>
      </w:r>
      <w:r>
        <w:rPr>
          <w:spacing w:val="1"/>
        </w:rPr>
        <w:t>er</w:t>
      </w:r>
      <w:r>
        <w:rPr>
          <w:spacing w:val="-1"/>
        </w:rPr>
        <w:t>s</w:t>
      </w:r>
      <w:r>
        <w:rPr>
          <w:spacing w:val="1"/>
        </w:rPr>
        <w:t>oa</w:t>
      </w:r>
      <w:r>
        <w:rPr>
          <w:spacing w:val="-1"/>
        </w:rPr>
        <w:t>n</w:t>
      </w:r>
      <w:r>
        <w:rPr>
          <w:spacing w:val="1"/>
        </w:rPr>
        <w:t>e</w:t>
      </w:r>
      <w:r>
        <w:t>le</w:t>
      </w:r>
      <w:proofErr w:type="spellEnd"/>
      <w:r w:rsidR="00D17DDE">
        <w:t xml:space="preserve"> </w:t>
      </w:r>
      <w:r>
        <w:rPr>
          <w:spacing w:val="1"/>
        </w:rPr>
        <w:t>car</w:t>
      </w:r>
      <w:r>
        <w:t>e</w:t>
      </w:r>
      <w:r w:rsidR="00D17DDE">
        <w:t xml:space="preserve"> </w:t>
      </w:r>
      <w:proofErr w:type="spellStart"/>
      <w:r>
        <w:rPr>
          <w:spacing w:val="-1"/>
        </w:rPr>
        <w:t>ş</w:t>
      </w:r>
      <w:r>
        <w:rPr>
          <w:spacing w:val="2"/>
        </w:rPr>
        <w:t>i</w:t>
      </w:r>
      <w:proofErr w:type="spellEnd"/>
      <w:r>
        <w:rPr>
          <w:spacing w:val="-1"/>
        </w:rPr>
        <w:t>-</w:t>
      </w:r>
      <w:r>
        <w:rPr>
          <w:spacing w:val="3"/>
        </w:rPr>
        <w:t>a</w:t>
      </w:r>
      <w:r>
        <w:t>u</w:t>
      </w:r>
      <w:r w:rsidR="00D17DDE">
        <w:t xml:space="preserve"> </w:t>
      </w:r>
      <w:proofErr w:type="spellStart"/>
      <w:r>
        <w:rPr>
          <w:spacing w:val="-1"/>
        </w:rPr>
        <w:t>s</w:t>
      </w:r>
      <w:r>
        <w:rPr>
          <w:spacing w:val="3"/>
        </w:rPr>
        <w:t>c</w:t>
      </w:r>
      <w:r>
        <w:rPr>
          <w:spacing w:val="-1"/>
        </w:rPr>
        <w:t>h</w:t>
      </w:r>
      <w:r>
        <w:rPr>
          <w:spacing w:val="2"/>
        </w:rPr>
        <w:t>i</w:t>
      </w:r>
      <w:r>
        <w:rPr>
          <w:spacing w:val="-3"/>
        </w:rPr>
        <w:t>m</w:t>
      </w:r>
      <w:r>
        <w:rPr>
          <w:spacing w:val="2"/>
        </w:rPr>
        <w:t>b</w:t>
      </w:r>
      <w:r>
        <w:rPr>
          <w:spacing w:val="1"/>
        </w:rPr>
        <w:t>a</w:t>
      </w:r>
      <w:r>
        <w:t>t</w:t>
      </w:r>
      <w:proofErr w:type="spellEnd"/>
      <w:r w:rsidR="00D17DDE">
        <w:t xml:space="preserve"> </w:t>
      </w:r>
      <w:proofErr w:type="spellStart"/>
      <w:r>
        <w:rPr>
          <w:spacing w:val="1"/>
        </w:rPr>
        <w:t>nu</w:t>
      </w:r>
      <w:r>
        <w:rPr>
          <w:spacing w:val="-3"/>
        </w:rPr>
        <w:t>m</w:t>
      </w:r>
      <w:r>
        <w:rPr>
          <w:spacing w:val="3"/>
        </w:rPr>
        <w:t>e</w:t>
      </w:r>
      <w:r>
        <w:t>le</w:t>
      </w:r>
      <w:proofErr w:type="spellEnd"/>
      <w:r w:rsidR="00D17DDE">
        <w:t xml:space="preserve"> </w:t>
      </w:r>
      <w:proofErr w:type="spellStart"/>
      <w:r>
        <w:rPr>
          <w:spacing w:val="1"/>
        </w:rPr>
        <w:t>d</w:t>
      </w:r>
      <w:r>
        <w:rPr>
          <w:spacing w:val="-1"/>
        </w:rPr>
        <w:t>u</w:t>
      </w:r>
      <w:r>
        <w:rPr>
          <w:spacing w:val="1"/>
        </w:rPr>
        <w:t>p</w:t>
      </w:r>
      <w:r>
        <w:t>ă</w:t>
      </w:r>
      <w:proofErr w:type="spellEnd"/>
      <w:r w:rsidR="00D17DDE">
        <w:t xml:space="preserve"> </w:t>
      </w:r>
      <w:proofErr w:type="spellStart"/>
      <w:r>
        <w:rPr>
          <w:spacing w:val="1"/>
        </w:rPr>
        <w:t>că</w:t>
      </w:r>
      <w:r>
        <w:rPr>
          <w:spacing w:val="-1"/>
        </w:rPr>
        <w:t>s</w:t>
      </w:r>
      <w:r>
        <w:rPr>
          <w:spacing w:val="1"/>
        </w:rPr>
        <w:t>ă</w:t>
      </w:r>
      <w:r>
        <w:rPr>
          <w:spacing w:val="2"/>
        </w:rPr>
        <w:t>t</w:t>
      </w:r>
      <w:r>
        <w:rPr>
          <w:spacing w:val="1"/>
        </w:rPr>
        <w:t>or</w:t>
      </w:r>
      <w:r>
        <w:t>ie</w:t>
      </w:r>
      <w:proofErr w:type="spellEnd"/>
      <w:r w:rsidR="00D17DDE">
        <w:t xml:space="preserve"> </w:t>
      </w:r>
      <w:r>
        <w:rPr>
          <w:spacing w:val="-1"/>
        </w:rPr>
        <w:t>s</w:t>
      </w:r>
      <w:r>
        <w:t>e</w:t>
      </w:r>
      <w:r w:rsidR="00D17DDE">
        <w:t xml:space="preserve"> </w:t>
      </w:r>
      <w:proofErr w:type="spellStart"/>
      <w:r>
        <w:rPr>
          <w:spacing w:val="-1"/>
        </w:rPr>
        <w:t>s</w:t>
      </w:r>
      <w:r>
        <w:rPr>
          <w:spacing w:val="1"/>
        </w:rPr>
        <w:t>cr</w:t>
      </w:r>
      <w:r>
        <w:t>ie</w:t>
      </w:r>
      <w:proofErr w:type="spellEnd"/>
      <w:r w:rsidR="00D17DDE">
        <w:t xml:space="preserve"> </w:t>
      </w:r>
      <w:r>
        <w:rPr>
          <w:spacing w:val="1"/>
        </w:rPr>
        <w:t>d</w:t>
      </w:r>
      <w:r>
        <w:t>e</w:t>
      </w:r>
      <w:r w:rsidR="00D17DDE">
        <w:t xml:space="preserve"> </w:t>
      </w:r>
      <w:r>
        <w:rPr>
          <w:spacing w:val="1"/>
        </w:rPr>
        <w:t>e</w:t>
      </w:r>
      <w:r>
        <w:rPr>
          <w:spacing w:val="-1"/>
        </w:rPr>
        <w:t>x</w:t>
      </w:r>
      <w:r>
        <w:rPr>
          <w:spacing w:val="1"/>
        </w:rPr>
        <w:t>.</w:t>
      </w:r>
      <w:r>
        <w:t>:</w:t>
      </w:r>
      <w:r w:rsidR="00D17DDE">
        <w:t xml:space="preserve"> </w:t>
      </w:r>
      <w:r>
        <w:rPr>
          <w:spacing w:val="2"/>
        </w:rPr>
        <w:t>P</w:t>
      </w:r>
      <w:r>
        <w:t>O</w:t>
      </w:r>
      <w:r>
        <w:rPr>
          <w:spacing w:val="2"/>
        </w:rPr>
        <w:t>P</w:t>
      </w:r>
      <w:r>
        <w:rPr>
          <w:spacing w:val="1"/>
        </w:rPr>
        <w:t>E</w:t>
      </w:r>
      <w:r>
        <w:t>S</w:t>
      </w:r>
      <w:r>
        <w:rPr>
          <w:spacing w:val="-1"/>
        </w:rPr>
        <w:t>C</w:t>
      </w:r>
      <w:r>
        <w:t>U</w:t>
      </w:r>
      <w:r w:rsidR="00D17DDE">
        <w:t xml:space="preserve"> </w:t>
      </w:r>
      <w:proofErr w:type="spellStart"/>
      <w:r>
        <w:rPr>
          <w:spacing w:val="1"/>
        </w:rPr>
        <w:t>că</w:t>
      </w:r>
      <w:r>
        <w:rPr>
          <w:spacing w:val="-1"/>
        </w:rPr>
        <w:t>s</w:t>
      </w:r>
      <w:proofErr w:type="spellEnd"/>
      <w:r>
        <w:t>.</w:t>
      </w:r>
      <w:r w:rsidR="00D17DDE">
        <w:t xml:space="preserve"> </w:t>
      </w:r>
      <w:r>
        <w:t>DU</w:t>
      </w:r>
      <w:r>
        <w:rPr>
          <w:spacing w:val="1"/>
        </w:rPr>
        <w:t>MI</w:t>
      </w:r>
      <w:r>
        <w:rPr>
          <w:spacing w:val="3"/>
        </w:rPr>
        <w:t>T</w:t>
      </w:r>
      <w:r>
        <w:rPr>
          <w:spacing w:val="-1"/>
        </w:rPr>
        <w:t>R</w:t>
      </w:r>
      <w:r>
        <w:rPr>
          <w:spacing w:val="1"/>
        </w:rPr>
        <w:t>I</w:t>
      </w:r>
      <w:r>
        <w:t>U</w:t>
      </w:r>
      <w:r w:rsidR="00D17DDE">
        <w:t xml:space="preserve"> </w:t>
      </w:r>
      <w:r>
        <w:t xml:space="preserve">V. </w:t>
      </w:r>
      <w:r>
        <w:rPr>
          <w:spacing w:val="1"/>
        </w:rPr>
        <w:t>M</w:t>
      </w:r>
      <w:r>
        <w:t>A</w:t>
      </w:r>
      <w:r>
        <w:rPr>
          <w:spacing w:val="-1"/>
        </w:rPr>
        <w:t>R</w:t>
      </w:r>
      <w:r>
        <w:rPr>
          <w:spacing w:val="3"/>
        </w:rPr>
        <w:t>I</w:t>
      </w:r>
      <w:r>
        <w:rPr>
          <w:spacing w:val="-2"/>
        </w:rPr>
        <w:t>A</w:t>
      </w:r>
    </w:p>
    <w:p w14:paraId="766A559D" w14:textId="77777777" w:rsidR="00E82A9E" w:rsidRDefault="009A54E4" w:rsidP="009A54E4">
      <w:pPr>
        <w:ind w:left="101" w:right="24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8635E32" w14:textId="77777777" w:rsidR="00E82A9E" w:rsidRDefault="00E82A9E">
      <w:pPr>
        <w:tabs>
          <w:tab w:val="left" w:pos="9520"/>
        </w:tabs>
        <w:spacing w:before="70" w:line="320" w:lineRule="exact"/>
        <w:ind w:left="461" w:right="617" w:firstLine="720"/>
        <w:rPr>
          <w:sz w:val="28"/>
          <w:szCs w:val="28"/>
        </w:rPr>
      </w:pPr>
    </w:p>
    <w:p w14:paraId="47218F3D" w14:textId="77777777" w:rsidR="00B33153" w:rsidRDefault="00055C60">
      <w:pPr>
        <w:tabs>
          <w:tab w:val="left" w:pos="9520"/>
        </w:tabs>
        <w:spacing w:before="70" w:line="320" w:lineRule="exact"/>
        <w:ind w:left="461" w:right="617"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Se </w:t>
      </w:r>
      <w:proofErr w:type="spellStart"/>
      <w:r>
        <w:rPr>
          <w:sz w:val="28"/>
          <w:szCs w:val="28"/>
        </w:rPr>
        <w:t>ce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f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ă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 xml:space="preserve">n </w:t>
      </w:r>
      <w:proofErr w:type="spellStart"/>
      <w:r>
        <w:rPr>
          <w:spacing w:val="2"/>
          <w:sz w:val="28"/>
          <w:szCs w:val="28"/>
        </w:rPr>
        <w:t>p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ez</w:t>
      </w:r>
      <w:r>
        <w:rPr>
          <w:spacing w:val="-2"/>
          <w:sz w:val="28"/>
          <w:szCs w:val="28"/>
        </w:rPr>
        <w:t>e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iş</w:t>
      </w:r>
      <w:r>
        <w:rPr>
          <w:sz w:val="28"/>
          <w:szCs w:val="28"/>
        </w:rPr>
        <w:t>ă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 xml:space="preserve">e </w:t>
      </w:r>
      <w:proofErr w:type="spellStart"/>
      <w:r>
        <w:rPr>
          <w:spacing w:val="1"/>
          <w:sz w:val="28"/>
          <w:szCs w:val="28"/>
        </w:rPr>
        <w:t>î</w:t>
      </w:r>
      <w:r>
        <w:rPr>
          <w:spacing w:val="-1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c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ere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ş</w:t>
      </w:r>
      <w:r>
        <w:rPr>
          <w:sz w:val="28"/>
          <w:szCs w:val="28"/>
        </w:rPr>
        <w:t>i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 xml:space="preserve">e </w:t>
      </w:r>
      <w:proofErr w:type="spellStart"/>
      <w:r>
        <w:rPr>
          <w:sz w:val="28"/>
          <w:szCs w:val="28"/>
        </w:rPr>
        <w:t>a</w:t>
      </w:r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pacing w:val="-1"/>
          <w:sz w:val="28"/>
          <w:szCs w:val="28"/>
        </w:rPr>
        <w:t>v</w:t>
      </w:r>
      <w:r>
        <w:rPr>
          <w:sz w:val="28"/>
          <w:szCs w:val="28"/>
        </w:rPr>
        <w:t>ere</w:t>
      </w:r>
      <w:r>
        <w:rPr>
          <w:spacing w:val="-1"/>
          <w:sz w:val="28"/>
          <w:szCs w:val="28"/>
        </w:rPr>
        <w:t>ş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pacing w:val="2"/>
          <w:sz w:val="28"/>
          <w:szCs w:val="28"/>
        </w:rPr>
        <w:t>p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v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t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î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 xml:space="preserve">n </w:t>
      </w:r>
      <w:proofErr w:type="spellStart"/>
      <w:r>
        <w:rPr>
          <w:sz w:val="28"/>
          <w:szCs w:val="28"/>
        </w:rPr>
        <w:t>ca</w:t>
      </w:r>
      <w:r>
        <w:rPr>
          <w:spacing w:val="-2"/>
          <w:sz w:val="28"/>
          <w:szCs w:val="28"/>
        </w:rPr>
        <w:t>r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ea</w:t>
      </w:r>
      <w:proofErr w:type="spellEnd"/>
      <w:r w:rsidR="00D17DDE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 xml:space="preserve">e </w:t>
      </w:r>
      <w:proofErr w:type="spellStart"/>
      <w:r>
        <w:rPr>
          <w:spacing w:val="-4"/>
          <w:sz w:val="28"/>
          <w:szCs w:val="28"/>
        </w:rPr>
        <w:t>m</w:t>
      </w:r>
      <w:r>
        <w:rPr>
          <w:spacing w:val="2"/>
          <w:sz w:val="28"/>
          <w:szCs w:val="28"/>
        </w:rPr>
        <w:t>un</w:t>
      </w:r>
      <w:r>
        <w:rPr>
          <w:sz w:val="28"/>
          <w:szCs w:val="28"/>
        </w:rPr>
        <w:t>că</w:t>
      </w:r>
      <w:proofErr w:type="spellEnd"/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 xml:space="preserve">l / </w:t>
      </w:r>
      <w:proofErr w:type="spellStart"/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n</w:t>
      </w:r>
      <w:r>
        <w:rPr>
          <w:sz w:val="28"/>
          <w:szCs w:val="28"/>
        </w:rPr>
        <w:t>a</w:t>
      </w:r>
      <w:proofErr w:type="spellEnd"/>
      <w:r>
        <w:rPr>
          <w:sz w:val="28"/>
          <w:szCs w:val="28"/>
          <w:u w:val="single" w:color="000000"/>
        </w:rPr>
        <w:tab/>
      </w:r>
    </w:p>
    <w:p w14:paraId="6D80E04A" w14:textId="77777777" w:rsidR="00B33153" w:rsidRPr="00772D8A" w:rsidRDefault="00055C60">
      <w:pPr>
        <w:spacing w:line="320" w:lineRule="exact"/>
        <w:ind w:left="461" w:right="61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a </w:t>
      </w:r>
      <w:proofErr w:type="spellStart"/>
      <w:r>
        <w:rPr>
          <w:spacing w:val="-2"/>
          <w:sz w:val="28"/>
          <w:szCs w:val="28"/>
        </w:rPr>
        <w:t>f</w:t>
      </w:r>
      <w:r>
        <w:rPr>
          <w:spacing w:val="2"/>
          <w:sz w:val="28"/>
          <w:szCs w:val="28"/>
        </w:rPr>
        <w:t>u</w:t>
      </w:r>
      <w:r>
        <w:rPr>
          <w:spacing w:val="-1"/>
          <w:sz w:val="28"/>
          <w:szCs w:val="28"/>
        </w:rPr>
        <w:t>n</w:t>
      </w:r>
      <w:r w:rsidR="00D17DDE">
        <w:rPr>
          <w:sz w:val="28"/>
          <w:szCs w:val="28"/>
        </w:rPr>
        <w:t>cț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pacing w:val="2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z w:val="28"/>
          <w:szCs w:val="28"/>
        </w:rPr>
        <w:t>t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="00EF60D4">
        <w:rPr>
          <w:spacing w:val="-1"/>
          <w:position w:val="-1"/>
          <w:sz w:val="28"/>
          <w:szCs w:val="28"/>
        </w:rPr>
        <w:t>în</w:t>
      </w:r>
      <w:r w:rsidR="00EF60D4">
        <w:rPr>
          <w:spacing w:val="2"/>
          <w:position w:val="-1"/>
          <w:sz w:val="28"/>
          <w:szCs w:val="28"/>
        </w:rPr>
        <w:t>v</w:t>
      </w:r>
      <w:r w:rsidR="00EF60D4">
        <w:rPr>
          <w:spacing w:val="-2"/>
          <w:position w:val="-1"/>
          <w:sz w:val="28"/>
          <w:szCs w:val="28"/>
        </w:rPr>
        <w:t>ăț</w:t>
      </w:r>
      <w:r w:rsidR="00EF60D4">
        <w:rPr>
          <w:position w:val="-1"/>
          <w:sz w:val="28"/>
          <w:szCs w:val="28"/>
        </w:rPr>
        <w:t>ă</w:t>
      </w:r>
      <w:r w:rsidR="00EF60D4">
        <w:rPr>
          <w:spacing w:val="-4"/>
          <w:position w:val="-1"/>
          <w:sz w:val="28"/>
          <w:szCs w:val="28"/>
        </w:rPr>
        <w:t>m</w:t>
      </w:r>
      <w:r w:rsidR="00EF60D4">
        <w:rPr>
          <w:position w:val="-1"/>
          <w:sz w:val="28"/>
          <w:szCs w:val="28"/>
        </w:rPr>
        <w:t>â</w:t>
      </w:r>
      <w:r w:rsidR="00EF60D4">
        <w:rPr>
          <w:spacing w:val="2"/>
          <w:position w:val="-1"/>
          <w:sz w:val="28"/>
          <w:szCs w:val="28"/>
        </w:rPr>
        <w:t>n</w:t>
      </w:r>
      <w:r w:rsidR="00EF60D4">
        <w:rPr>
          <w:position w:val="-1"/>
          <w:sz w:val="28"/>
          <w:szCs w:val="28"/>
        </w:rPr>
        <w:t>t</w:t>
      </w:r>
      <w:proofErr w:type="spellEnd"/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 xml:space="preserve">e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 xml:space="preserve">a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 xml:space="preserve">a </w:t>
      </w:r>
      <w:proofErr w:type="spellStart"/>
      <w:r w:rsidR="00EF60D4">
        <w:rPr>
          <w:spacing w:val="-1"/>
          <w:sz w:val="28"/>
          <w:szCs w:val="28"/>
        </w:rPr>
        <w:t>obținerii</w:t>
      </w:r>
      <w:proofErr w:type="spellEnd"/>
      <w:r w:rsidR="00D17DDE">
        <w:rPr>
          <w:spacing w:val="-1"/>
          <w:sz w:val="28"/>
          <w:szCs w:val="28"/>
        </w:rPr>
        <w:t xml:space="preserve"> </w:t>
      </w:r>
      <w:proofErr w:type="spellStart"/>
      <w:r w:rsidR="00F11B39">
        <w:rPr>
          <w:spacing w:val="26"/>
          <w:sz w:val="28"/>
          <w:szCs w:val="28"/>
        </w:rPr>
        <w:t>definitivatului</w:t>
      </w:r>
      <w:proofErr w:type="spellEnd"/>
      <w:r w:rsidR="00D17DDE">
        <w:rPr>
          <w:spacing w:val="26"/>
          <w:sz w:val="28"/>
          <w:szCs w:val="28"/>
        </w:rPr>
        <w:t xml:space="preserve"> </w:t>
      </w:r>
      <w:proofErr w:type="spellStart"/>
      <w:r w:rsidRPr="00772D8A">
        <w:rPr>
          <w:spacing w:val="2"/>
          <w:sz w:val="28"/>
          <w:szCs w:val="28"/>
        </w:rPr>
        <w:t>p</w:t>
      </w:r>
      <w:r w:rsidRPr="00772D8A">
        <w:rPr>
          <w:spacing w:val="-2"/>
          <w:sz w:val="28"/>
          <w:szCs w:val="28"/>
        </w:rPr>
        <w:t>â</w:t>
      </w:r>
      <w:r w:rsidRPr="00772D8A">
        <w:rPr>
          <w:spacing w:val="2"/>
          <w:sz w:val="28"/>
          <w:szCs w:val="28"/>
        </w:rPr>
        <w:t>n</w:t>
      </w:r>
      <w:r w:rsidRPr="00772D8A">
        <w:rPr>
          <w:sz w:val="28"/>
          <w:szCs w:val="28"/>
        </w:rPr>
        <w:t>ă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1"/>
          <w:sz w:val="28"/>
          <w:szCs w:val="28"/>
        </w:rPr>
        <w:t>î</w:t>
      </w:r>
      <w:r w:rsidRPr="00772D8A"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2"/>
          <w:sz w:val="28"/>
          <w:szCs w:val="28"/>
        </w:rPr>
        <w:t>p</w:t>
      </w:r>
      <w:r w:rsidRPr="00772D8A">
        <w:rPr>
          <w:sz w:val="28"/>
          <w:szCs w:val="28"/>
        </w:rPr>
        <w:t>rez</w:t>
      </w:r>
      <w:r w:rsidRPr="00772D8A">
        <w:rPr>
          <w:spacing w:val="-2"/>
          <w:sz w:val="28"/>
          <w:szCs w:val="28"/>
        </w:rPr>
        <w:t>e</w:t>
      </w:r>
      <w:r w:rsidRPr="00772D8A">
        <w:rPr>
          <w:spacing w:val="-1"/>
          <w:sz w:val="28"/>
          <w:szCs w:val="28"/>
        </w:rPr>
        <w:t>n</w:t>
      </w:r>
      <w:r w:rsidRPr="00772D8A">
        <w:rPr>
          <w:sz w:val="28"/>
          <w:szCs w:val="28"/>
        </w:rPr>
        <w:t>t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-1"/>
          <w:sz w:val="28"/>
          <w:szCs w:val="28"/>
        </w:rPr>
        <w:t>ş</w:t>
      </w:r>
      <w:r w:rsidRPr="00772D8A">
        <w:rPr>
          <w:sz w:val="28"/>
          <w:szCs w:val="28"/>
        </w:rPr>
        <w:t>i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2"/>
          <w:sz w:val="28"/>
          <w:szCs w:val="28"/>
        </w:rPr>
        <w:t>v</w:t>
      </w:r>
      <w:r w:rsidRPr="00772D8A">
        <w:rPr>
          <w:sz w:val="28"/>
          <w:szCs w:val="28"/>
        </w:rPr>
        <w:t>a</w:t>
      </w:r>
      <w:proofErr w:type="spellEnd"/>
      <w:r w:rsidR="008252AE">
        <w:rPr>
          <w:sz w:val="28"/>
          <w:szCs w:val="28"/>
        </w:rPr>
        <w:t xml:space="preserve"> </w:t>
      </w:r>
      <w:proofErr w:type="spellStart"/>
      <w:r w:rsidR="00EF60D4">
        <w:rPr>
          <w:spacing w:val="-2"/>
          <w:sz w:val="28"/>
          <w:szCs w:val="28"/>
        </w:rPr>
        <w:t>funcționa</w:t>
      </w:r>
      <w:proofErr w:type="spellEnd"/>
      <w:r w:rsidR="00D17DDE">
        <w:rPr>
          <w:spacing w:val="-2"/>
          <w:sz w:val="28"/>
          <w:szCs w:val="28"/>
        </w:rPr>
        <w:t xml:space="preserve"> </w:t>
      </w:r>
      <w:proofErr w:type="spellStart"/>
      <w:r w:rsidRPr="00772D8A">
        <w:rPr>
          <w:spacing w:val="-1"/>
          <w:sz w:val="28"/>
          <w:szCs w:val="28"/>
        </w:rPr>
        <w:t>î</w:t>
      </w:r>
      <w:r w:rsidRPr="00772D8A">
        <w:rPr>
          <w:sz w:val="28"/>
          <w:szCs w:val="28"/>
        </w:rPr>
        <w:t>n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-2"/>
          <w:sz w:val="28"/>
          <w:szCs w:val="28"/>
        </w:rPr>
        <w:t>c</w:t>
      </w:r>
      <w:r w:rsidRPr="00772D8A">
        <w:rPr>
          <w:spacing w:val="1"/>
          <w:sz w:val="28"/>
          <w:szCs w:val="28"/>
        </w:rPr>
        <w:t>o</w:t>
      </w:r>
      <w:r w:rsidRPr="00772D8A">
        <w:rPr>
          <w:spacing w:val="-1"/>
          <w:sz w:val="28"/>
          <w:szCs w:val="28"/>
        </w:rPr>
        <w:t>nt</w:t>
      </w:r>
      <w:r w:rsidRPr="00772D8A">
        <w:rPr>
          <w:spacing w:val="1"/>
          <w:sz w:val="28"/>
          <w:szCs w:val="28"/>
        </w:rPr>
        <w:t>i</w:t>
      </w:r>
      <w:r w:rsidRPr="00772D8A">
        <w:rPr>
          <w:spacing w:val="-1"/>
          <w:sz w:val="28"/>
          <w:szCs w:val="28"/>
        </w:rPr>
        <w:t>n</w:t>
      </w:r>
      <w:r w:rsidRPr="00772D8A">
        <w:rPr>
          <w:spacing w:val="2"/>
          <w:sz w:val="28"/>
          <w:szCs w:val="28"/>
        </w:rPr>
        <w:t>u</w:t>
      </w:r>
      <w:r w:rsidRPr="00772D8A">
        <w:rPr>
          <w:sz w:val="28"/>
          <w:szCs w:val="28"/>
        </w:rPr>
        <w:t>a</w:t>
      </w:r>
      <w:r w:rsidRPr="00772D8A">
        <w:rPr>
          <w:spacing w:val="-2"/>
          <w:sz w:val="28"/>
          <w:szCs w:val="28"/>
        </w:rPr>
        <w:t>r</w:t>
      </w:r>
      <w:r w:rsidRPr="00772D8A">
        <w:rPr>
          <w:sz w:val="28"/>
          <w:szCs w:val="28"/>
        </w:rPr>
        <w:t>e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r w:rsidRPr="00772D8A">
        <w:rPr>
          <w:spacing w:val="2"/>
          <w:sz w:val="28"/>
          <w:szCs w:val="28"/>
        </w:rPr>
        <w:t>p</w:t>
      </w:r>
      <w:r w:rsidRPr="00772D8A">
        <w:rPr>
          <w:spacing w:val="-2"/>
          <w:sz w:val="28"/>
          <w:szCs w:val="28"/>
        </w:rPr>
        <w:t>â</w:t>
      </w:r>
      <w:r w:rsidRPr="00772D8A">
        <w:rPr>
          <w:spacing w:val="2"/>
          <w:sz w:val="28"/>
          <w:szCs w:val="28"/>
        </w:rPr>
        <w:t>n</w:t>
      </w:r>
      <w:r w:rsidRPr="00772D8A">
        <w:rPr>
          <w:sz w:val="28"/>
          <w:szCs w:val="28"/>
        </w:rPr>
        <w:t>ă</w:t>
      </w:r>
      <w:proofErr w:type="spellEnd"/>
      <w:r w:rsidR="00D17DDE">
        <w:rPr>
          <w:sz w:val="28"/>
          <w:szCs w:val="28"/>
        </w:rPr>
        <w:t xml:space="preserve"> </w:t>
      </w:r>
      <w:r w:rsidRPr="00772D8A">
        <w:rPr>
          <w:spacing w:val="1"/>
          <w:sz w:val="28"/>
          <w:szCs w:val="28"/>
        </w:rPr>
        <w:t>l</w:t>
      </w:r>
      <w:r w:rsidRPr="00772D8A">
        <w:rPr>
          <w:sz w:val="28"/>
          <w:szCs w:val="28"/>
        </w:rPr>
        <w:t xml:space="preserve">a </w:t>
      </w:r>
      <w:proofErr w:type="spellStart"/>
      <w:r w:rsidRPr="00772D8A">
        <w:rPr>
          <w:spacing w:val="-2"/>
          <w:sz w:val="28"/>
          <w:szCs w:val="28"/>
        </w:rPr>
        <w:t>f</w:t>
      </w:r>
      <w:r w:rsidRPr="00772D8A">
        <w:rPr>
          <w:spacing w:val="-1"/>
          <w:sz w:val="28"/>
          <w:szCs w:val="28"/>
        </w:rPr>
        <w:t>i</w:t>
      </w:r>
      <w:r w:rsidRPr="00772D8A">
        <w:rPr>
          <w:spacing w:val="2"/>
          <w:sz w:val="28"/>
          <w:szCs w:val="28"/>
        </w:rPr>
        <w:t>n</w:t>
      </w:r>
      <w:r w:rsidRPr="00772D8A">
        <w:rPr>
          <w:sz w:val="28"/>
          <w:szCs w:val="28"/>
        </w:rPr>
        <w:t>a</w:t>
      </w:r>
      <w:r w:rsidRPr="00772D8A">
        <w:rPr>
          <w:spacing w:val="-1"/>
          <w:sz w:val="28"/>
          <w:szCs w:val="28"/>
        </w:rPr>
        <w:t>l</w:t>
      </w:r>
      <w:r w:rsidRPr="00772D8A">
        <w:rPr>
          <w:spacing w:val="1"/>
          <w:sz w:val="28"/>
          <w:szCs w:val="28"/>
        </w:rPr>
        <w:t>i</w:t>
      </w:r>
      <w:r w:rsidRPr="00772D8A">
        <w:rPr>
          <w:sz w:val="28"/>
          <w:szCs w:val="28"/>
        </w:rPr>
        <w:t>z</w:t>
      </w:r>
      <w:r w:rsidRPr="00772D8A">
        <w:rPr>
          <w:spacing w:val="-2"/>
          <w:sz w:val="28"/>
          <w:szCs w:val="28"/>
        </w:rPr>
        <w:t>a</w:t>
      </w:r>
      <w:r w:rsidRPr="00772D8A">
        <w:rPr>
          <w:sz w:val="28"/>
          <w:szCs w:val="28"/>
        </w:rPr>
        <w:t>rea</w:t>
      </w:r>
      <w:proofErr w:type="spellEnd"/>
      <w:r w:rsidR="00D17DDE">
        <w:rPr>
          <w:sz w:val="28"/>
          <w:szCs w:val="28"/>
        </w:rPr>
        <w:t xml:space="preserve"> </w:t>
      </w:r>
      <w:proofErr w:type="spellStart"/>
      <w:proofErr w:type="gramStart"/>
      <w:r w:rsidRPr="00772D8A">
        <w:rPr>
          <w:spacing w:val="-2"/>
          <w:sz w:val="28"/>
          <w:szCs w:val="28"/>
        </w:rPr>
        <w:t>e</w:t>
      </w:r>
      <w:r w:rsidRPr="00772D8A">
        <w:rPr>
          <w:spacing w:val="-1"/>
          <w:sz w:val="28"/>
          <w:szCs w:val="28"/>
        </w:rPr>
        <w:t>x</w:t>
      </w:r>
      <w:r w:rsidRPr="00772D8A">
        <w:rPr>
          <w:spacing w:val="3"/>
          <w:sz w:val="28"/>
          <w:szCs w:val="28"/>
        </w:rPr>
        <w:t>a</w:t>
      </w:r>
      <w:r w:rsidRPr="00772D8A">
        <w:rPr>
          <w:spacing w:val="-4"/>
          <w:sz w:val="28"/>
          <w:szCs w:val="28"/>
        </w:rPr>
        <w:t>m</w:t>
      </w:r>
      <w:r w:rsidRPr="00772D8A">
        <w:rPr>
          <w:sz w:val="28"/>
          <w:szCs w:val="28"/>
        </w:rPr>
        <w:t>e</w:t>
      </w:r>
      <w:r w:rsidRPr="00772D8A">
        <w:rPr>
          <w:spacing w:val="2"/>
          <w:sz w:val="28"/>
          <w:szCs w:val="28"/>
        </w:rPr>
        <w:t>n</w:t>
      </w:r>
      <w:r w:rsidRPr="00772D8A">
        <w:rPr>
          <w:spacing w:val="-1"/>
          <w:sz w:val="28"/>
          <w:szCs w:val="28"/>
        </w:rPr>
        <w:t>u</w:t>
      </w:r>
      <w:r w:rsidRPr="00772D8A">
        <w:rPr>
          <w:spacing w:val="1"/>
          <w:sz w:val="28"/>
          <w:szCs w:val="28"/>
        </w:rPr>
        <w:t>l</w:t>
      </w:r>
      <w:r w:rsidRPr="00772D8A">
        <w:rPr>
          <w:spacing w:val="-1"/>
          <w:sz w:val="28"/>
          <w:szCs w:val="28"/>
        </w:rPr>
        <w:t>u</w:t>
      </w:r>
      <w:r w:rsidRPr="00772D8A">
        <w:rPr>
          <w:spacing w:val="1"/>
          <w:sz w:val="28"/>
          <w:szCs w:val="28"/>
        </w:rPr>
        <w:t>i</w:t>
      </w:r>
      <w:r w:rsidRPr="00772D8A">
        <w:rPr>
          <w:sz w:val="28"/>
          <w:szCs w:val="28"/>
        </w:rPr>
        <w:t>,</w:t>
      </w:r>
      <w:r w:rsidRPr="00772D8A">
        <w:rPr>
          <w:spacing w:val="-1"/>
          <w:sz w:val="28"/>
          <w:szCs w:val="28"/>
        </w:rPr>
        <w:t>d</w:t>
      </w:r>
      <w:r w:rsidRPr="00772D8A">
        <w:rPr>
          <w:spacing w:val="1"/>
          <w:sz w:val="28"/>
          <w:szCs w:val="28"/>
        </w:rPr>
        <w:t>u</w:t>
      </w:r>
      <w:r w:rsidRPr="00772D8A">
        <w:rPr>
          <w:spacing w:val="-1"/>
          <w:sz w:val="28"/>
          <w:szCs w:val="28"/>
        </w:rPr>
        <w:t>p</w:t>
      </w:r>
      <w:r w:rsidRPr="00772D8A">
        <w:rPr>
          <w:sz w:val="28"/>
          <w:szCs w:val="28"/>
        </w:rPr>
        <w:t>ă</w:t>
      </w:r>
      <w:proofErr w:type="spellEnd"/>
      <w:proofErr w:type="gramEnd"/>
      <w:r w:rsidRPr="00772D8A">
        <w:rPr>
          <w:sz w:val="28"/>
          <w:szCs w:val="28"/>
        </w:rPr>
        <w:t xml:space="preserve"> c</w:t>
      </w:r>
      <w:r w:rsidRPr="00772D8A">
        <w:rPr>
          <w:spacing w:val="2"/>
          <w:sz w:val="28"/>
          <w:szCs w:val="28"/>
        </w:rPr>
        <w:t>u</w:t>
      </w:r>
      <w:r w:rsidRPr="00772D8A">
        <w:rPr>
          <w:sz w:val="28"/>
          <w:szCs w:val="28"/>
        </w:rPr>
        <w:t>m</w:t>
      </w:r>
      <w:r w:rsidR="00296FB9">
        <w:rPr>
          <w:sz w:val="28"/>
          <w:szCs w:val="28"/>
        </w:rPr>
        <w:t xml:space="preserve"> </w:t>
      </w:r>
      <w:proofErr w:type="spellStart"/>
      <w:r w:rsidRPr="00772D8A">
        <w:rPr>
          <w:spacing w:val="2"/>
          <w:sz w:val="28"/>
          <w:szCs w:val="28"/>
        </w:rPr>
        <w:t>u</w:t>
      </w:r>
      <w:r w:rsidRPr="00772D8A">
        <w:rPr>
          <w:sz w:val="28"/>
          <w:szCs w:val="28"/>
        </w:rPr>
        <w:t>r</w:t>
      </w:r>
      <w:r w:rsidRPr="00772D8A">
        <w:rPr>
          <w:spacing w:val="-4"/>
          <w:sz w:val="28"/>
          <w:szCs w:val="28"/>
        </w:rPr>
        <w:t>m</w:t>
      </w:r>
      <w:r w:rsidRPr="00772D8A">
        <w:rPr>
          <w:sz w:val="28"/>
          <w:szCs w:val="28"/>
        </w:rPr>
        <w:t>ează</w:t>
      </w:r>
      <w:proofErr w:type="spellEnd"/>
      <w:r w:rsidRPr="00772D8A">
        <w:rPr>
          <w:sz w:val="28"/>
          <w:szCs w:val="28"/>
        </w:rPr>
        <w:t>:</w:t>
      </w:r>
    </w:p>
    <w:p w14:paraId="04295B84" w14:textId="77777777" w:rsidR="00B33153" w:rsidRPr="00772D8A" w:rsidRDefault="00B33153">
      <w:pPr>
        <w:spacing w:before="4" w:line="120" w:lineRule="exact"/>
        <w:rPr>
          <w:sz w:val="28"/>
          <w:szCs w:val="28"/>
        </w:rPr>
      </w:pPr>
    </w:p>
    <w:p w14:paraId="41A88855" w14:textId="77777777" w:rsidR="00B33153" w:rsidRPr="00772D8A" w:rsidRDefault="00B33153">
      <w:pPr>
        <w:spacing w:line="200" w:lineRule="exact"/>
        <w:rPr>
          <w:sz w:val="28"/>
          <w:szCs w:val="28"/>
        </w:rPr>
      </w:pPr>
    </w:p>
    <w:p w14:paraId="7982F340" w14:textId="77777777" w:rsidR="00B33153" w:rsidRDefault="00B33153">
      <w:pPr>
        <w:spacing w:line="200" w:lineRule="exact"/>
      </w:pPr>
    </w:p>
    <w:p w14:paraId="2FBADE4E" w14:textId="77777777" w:rsidR="00B33153" w:rsidRDefault="00B33153">
      <w:pPr>
        <w:spacing w:line="200" w:lineRule="exact"/>
      </w:pPr>
    </w:p>
    <w:p w14:paraId="2EEF1A26" w14:textId="77777777" w:rsidR="00B33153" w:rsidRDefault="00B33153">
      <w:pPr>
        <w:spacing w:line="200" w:lineRule="exact"/>
      </w:pPr>
    </w:p>
    <w:p w14:paraId="25CAE60B" w14:textId="77777777" w:rsidR="00B33153" w:rsidRDefault="00B33153">
      <w:pPr>
        <w:spacing w:line="200" w:lineRule="exact"/>
      </w:pPr>
    </w:p>
    <w:p w14:paraId="73E7FD59" w14:textId="77777777" w:rsidR="00B33153" w:rsidRDefault="00B33153">
      <w:pPr>
        <w:spacing w:line="200" w:lineRule="exact"/>
      </w:pPr>
    </w:p>
    <w:p w14:paraId="25EF38DE" w14:textId="77777777" w:rsidR="00B33153" w:rsidRDefault="00B33153">
      <w:pPr>
        <w:spacing w:line="200" w:lineRule="exact"/>
      </w:pPr>
    </w:p>
    <w:p w14:paraId="65656819" w14:textId="77777777" w:rsidR="00B33153" w:rsidRDefault="00B33153">
      <w:pPr>
        <w:spacing w:line="200" w:lineRule="exact"/>
      </w:pPr>
    </w:p>
    <w:p w14:paraId="7E5783E9" w14:textId="77777777" w:rsidR="00B33153" w:rsidRDefault="00B33153">
      <w:pPr>
        <w:spacing w:line="200" w:lineRule="exact"/>
      </w:pPr>
    </w:p>
    <w:p w14:paraId="7E6C7302" w14:textId="77777777" w:rsidR="00B33153" w:rsidRDefault="00B33153">
      <w:pPr>
        <w:spacing w:line="200" w:lineRule="exact"/>
      </w:pPr>
    </w:p>
    <w:p w14:paraId="21850D30" w14:textId="77777777" w:rsidR="00B33153" w:rsidRDefault="00B33153">
      <w:pPr>
        <w:spacing w:line="200" w:lineRule="exact"/>
      </w:pPr>
    </w:p>
    <w:p w14:paraId="0857AEDA" w14:textId="77777777" w:rsidR="00B33153" w:rsidRDefault="00B33153">
      <w:pPr>
        <w:spacing w:line="200" w:lineRule="exact"/>
      </w:pPr>
    </w:p>
    <w:p w14:paraId="26DB8E74" w14:textId="77777777" w:rsidR="00B33153" w:rsidRDefault="00B33153">
      <w:pPr>
        <w:spacing w:line="200" w:lineRule="exact"/>
      </w:pPr>
    </w:p>
    <w:p w14:paraId="4FF4C6E4" w14:textId="77777777" w:rsidR="00B33153" w:rsidRDefault="00B33153">
      <w:pPr>
        <w:spacing w:line="200" w:lineRule="exact"/>
      </w:pPr>
    </w:p>
    <w:p w14:paraId="7C7EEEFE" w14:textId="77777777" w:rsidR="00B33153" w:rsidRDefault="00B33153">
      <w:pPr>
        <w:spacing w:line="200" w:lineRule="exact"/>
      </w:pPr>
    </w:p>
    <w:p w14:paraId="2CA38222" w14:textId="77777777" w:rsidR="00B33153" w:rsidRDefault="00B33153">
      <w:pPr>
        <w:spacing w:line="200" w:lineRule="exact"/>
      </w:pPr>
    </w:p>
    <w:p w14:paraId="17C40F92" w14:textId="77777777" w:rsidR="00B33153" w:rsidRDefault="00B33153">
      <w:pPr>
        <w:spacing w:line="200" w:lineRule="exact"/>
      </w:pPr>
    </w:p>
    <w:p w14:paraId="579616E0" w14:textId="77777777" w:rsidR="00B33153" w:rsidRDefault="00B33153">
      <w:pPr>
        <w:spacing w:line="200" w:lineRule="exact"/>
      </w:pPr>
    </w:p>
    <w:p w14:paraId="33F86A1D" w14:textId="77777777" w:rsidR="00B33153" w:rsidRDefault="00B33153">
      <w:pPr>
        <w:spacing w:line="200" w:lineRule="exact"/>
      </w:pPr>
    </w:p>
    <w:p w14:paraId="5C0BB319" w14:textId="77777777" w:rsidR="00B33153" w:rsidRDefault="00B33153">
      <w:pPr>
        <w:spacing w:line="200" w:lineRule="exact"/>
      </w:pPr>
    </w:p>
    <w:p w14:paraId="47E2BABF" w14:textId="77777777" w:rsidR="00B33153" w:rsidRDefault="00B33153">
      <w:pPr>
        <w:spacing w:line="200" w:lineRule="exact"/>
      </w:pPr>
    </w:p>
    <w:p w14:paraId="6023041B" w14:textId="77777777" w:rsidR="00B33153" w:rsidRDefault="00B33153">
      <w:pPr>
        <w:spacing w:line="200" w:lineRule="exact"/>
      </w:pPr>
    </w:p>
    <w:p w14:paraId="3A616E07" w14:textId="77777777" w:rsidR="00B33153" w:rsidRDefault="00B33153">
      <w:pPr>
        <w:spacing w:line="200" w:lineRule="exact"/>
      </w:pPr>
    </w:p>
    <w:p w14:paraId="46C6E3CD" w14:textId="77777777" w:rsidR="00B33153" w:rsidRDefault="00B33153">
      <w:pPr>
        <w:spacing w:line="200" w:lineRule="exact"/>
      </w:pPr>
    </w:p>
    <w:p w14:paraId="571E0078" w14:textId="77777777" w:rsidR="00B33153" w:rsidRDefault="00B33153">
      <w:pPr>
        <w:spacing w:line="200" w:lineRule="exact"/>
      </w:pPr>
    </w:p>
    <w:p w14:paraId="3504E2FF" w14:textId="77777777" w:rsidR="00B33153" w:rsidRDefault="00B33153">
      <w:pPr>
        <w:spacing w:line="200" w:lineRule="exact"/>
      </w:pPr>
    </w:p>
    <w:p w14:paraId="17851D97" w14:textId="77777777" w:rsidR="00B33153" w:rsidRDefault="00B33153">
      <w:pPr>
        <w:spacing w:line="200" w:lineRule="exact"/>
      </w:pPr>
    </w:p>
    <w:p w14:paraId="68CCF23C" w14:textId="77777777" w:rsidR="00B33153" w:rsidRDefault="00553B73">
      <w:pPr>
        <w:spacing w:before="24" w:line="300" w:lineRule="exact"/>
        <w:ind w:left="1466"/>
        <w:rPr>
          <w:sz w:val="28"/>
          <w:szCs w:val="28"/>
        </w:rPr>
      </w:pPr>
      <w:r>
        <w:rPr>
          <w:noProof/>
          <w:lang w:val="ro-RO" w:eastAsia="ro-RO"/>
        </w:rPr>
        <mc:AlternateContent>
          <mc:Choice Requires="wps">
            <w:drawing>
              <wp:anchor distT="0" distB="0" distL="114300" distR="114300" simplePos="0" relativeHeight="251664896" behindDoc="1" locked="0" layoutInCell="1" allowOverlap="1" wp14:anchorId="7C3DDAAF" wp14:editId="6BFB6149">
                <wp:simplePos x="0" y="0"/>
                <wp:positionH relativeFrom="page">
                  <wp:posOffset>913765</wp:posOffset>
                </wp:positionH>
                <wp:positionV relativeFrom="paragraph">
                  <wp:posOffset>-3304540</wp:posOffset>
                </wp:positionV>
                <wp:extent cx="6351905" cy="3535045"/>
                <wp:effectExtent l="0" t="0" r="10795" b="825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1905" cy="3535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536"/>
                              <w:gridCol w:w="2071"/>
                              <w:gridCol w:w="1080"/>
                              <w:gridCol w:w="2700"/>
                              <w:gridCol w:w="850"/>
                              <w:gridCol w:w="770"/>
                              <w:gridCol w:w="720"/>
                              <w:gridCol w:w="1259"/>
                            </w:tblGrid>
                            <w:tr w:rsidR="00B33153" w14:paraId="208ECB09" w14:textId="77777777"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36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DC3BDD" w14:textId="77777777" w:rsidR="00B33153" w:rsidRDefault="00B33153">
                                  <w:pPr>
                                    <w:spacing w:before="1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46F14F99" w14:textId="77777777" w:rsidR="00B33153" w:rsidRDefault="00055C60">
                                  <w:pPr>
                                    <w:ind w:left="98" w:right="34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.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crt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2071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28770E8" w14:textId="77777777" w:rsidR="00B33153" w:rsidRDefault="00B33153">
                                  <w:pPr>
                                    <w:spacing w:before="1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11034355" w14:textId="77777777" w:rsidR="00B33153" w:rsidRDefault="00055C60" w:rsidP="00C5479C">
                                  <w:pPr>
                                    <w:ind w:left="462" w:right="37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te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296FB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e </w:t>
                                  </w:r>
                                  <w:r w:rsidR="00296FB9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C5479C" w:rsidRPr="00C5479C">
                                    <w:rPr>
                                      <w:b/>
                                      <w:spacing w:val="-1"/>
                                      <w:position w:val="-1"/>
                                      <w:sz w:val="22"/>
                                      <w:szCs w:val="22"/>
                                    </w:rPr>
                                    <w:t>în</w:t>
                                  </w:r>
                                  <w:r w:rsidR="00C5479C" w:rsidRPr="00C5479C">
                                    <w:rPr>
                                      <w:b/>
                                      <w:spacing w:val="2"/>
                                      <w:position w:val="-1"/>
                                      <w:sz w:val="22"/>
                                      <w:szCs w:val="22"/>
                                    </w:rPr>
                                    <w:t>v</w:t>
                                  </w:r>
                                  <w:r w:rsidR="00C5479C" w:rsidRPr="00C5479C">
                                    <w:rPr>
                                      <w:b/>
                                      <w:spacing w:val="-2"/>
                                      <w:position w:val="-1"/>
                                      <w:sz w:val="22"/>
                                      <w:szCs w:val="22"/>
                                    </w:rPr>
                                    <w:t>ăț</w:t>
                                  </w:r>
                                  <w:r w:rsidR="00C5479C" w:rsidRPr="00C5479C">
                                    <w:rPr>
                                      <w:b/>
                                      <w:position w:val="-1"/>
                                      <w:sz w:val="22"/>
                                      <w:szCs w:val="22"/>
                                    </w:rPr>
                                    <w:t>ă</w:t>
                                  </w:r>
                                  <w:r w:rsidR="00C5479C" w:rsidRPr="00C5479C">
                                    <w:rPr>
                                      <w:b/>
                                      <w:spacing w:val="-4"/>
                                      <w:position w:val="-1"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 w:rsidR="00C5479C" w:rsidRPr="00C5479C">
                                    <w:rPr>
                                      <w:b/>
                                      <w:position w:val="-1"/>
                                      <w:sz w:val="22"/>
                                      <w:szCs w:val="22"/>
                                    </w:rPr>
                                    <w:t>â</w:t>
                                  </w:r>
                                  <w:r w:rsidR="00C5479C" w:rsidRPr="00C5479C">
                                    <w:rPr>
                                      <w:b/>
                                      <w:spacing w:val="2"/>
                                      <w:position w:val="-1"/>
                                      <w:sz w:val="22"/>
                                      <w:szCs w:val="22"/>
                                    </w:rPr>
                                    <w:t>nt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08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3ADF8E" w14:textId="77777777" w:rsidR="00B33153" w:rsidRDefault="00B33153">
                                  <w:pPr>
                                    <w:spacing w:before="12" w:line="260" w:lineRule="exact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  <w:p w14:paraId="7E9F35F4" w14:textId="77777777" w:rsidR="00B33153" w:rsidRDefault="00C5479C">
                                  <w:pPr>
                                    <w:ind w:left="102" w:right="-9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>Funcția</w:t>
                                  </w:r>
                                  <w:proofErr w:type="spellEnd"/>
                                  <w:r w:rsidR="00296FB9">
                                    <w:rPr>
                                      <w:b/>
                                      <w:spacing w:val="-2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did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ă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700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E5DD02" w14:textId="77777777" w:rsidR="00B33153" w:rsidRDefault="00055C60">
                                  <w:pPr>
                                    <w:spacing w:line="260" w:lineRule="exact"/>
                                    <w:ind w:left="844" w:right="769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w w:val="99"/>
                                      <w:sz w:val="24"/>
                                      <w:szCs w:val="24"/>
                                    </w:rPr>
                                    <w:t>er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oa</w:t>
                                  </w:r>
                                  <w:r>
                                    <w:rPr>
                                      <w:b/>
                                      <w:spacing w:val="1"/>
                                      <w:w w:val="99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:</w:t>
                                  </w:r>
                                </w:p>
                                <w:p w14:paraId="595C69DF" w14:textId="77777777" w:rsidR="00B33153" w:rsidRDefault="00292CBD">
                                  <w:pPr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(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iu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lun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ul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  <w:p w14:paraId="4956692D" w14:textId="77777777" w:rsidR="00B33153" w:rsidRDefault="00292CBD">
                                  <w:pPr>
                                    <w:ind w:left="102" w:right="-79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â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ă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iu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,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 w:rsidR="00055C60"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 w:rsidR="00055C60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ul</w:t>
                                  </w:r>
                                  <w:proofErr w:type="spellEnd"/>
                                  <w:r w:rsidR="00055C60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340" w:type="dxa"/>
                                  <w:gridSpan w:val="3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130DC309" w14:textId="77777777" w:rsidR="00B33153" w:rsidRDefault="00055C60" w:rsidP="00772D8A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b/>
                                      <w:spacing w:val="3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="00292CB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b/>
                                      <w:spacing w:val="2"/>
                                      <w:sz w:val="24"/>
                                      <w:szCs w:val="24"/>
                                    </w:rPr>
                                    <w:t>fe</w:t>
                                  </w:r>
                                  <w:r>
                                    <w:rPr>
                                      <w:b/>
                                      <w:spacing w:val="-1"/>
                                      <w:sz w:val="24"/>
                                      <w:szCs w:val="24"/>
                                    </w:rPr>
                                    <w:t>ct</w:t>
                                  </w: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vă</w:t>
                                  </w:r>
                                  <w:proofErr w:type="spellEnd"/>
                                  <w:r w:rsidR="00292CBD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772D8A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la </w:t>
                                  </w:r>
                                  <w:proofErr w:type="spellStart"/>
                                  <w:r w:rsidR="00772D8A"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catedră</w:t>
                                  </w:r>
                                  <w:proofErr w:type="spellEnd"/>
                                  <w:r>
                                    <w:rPr>
                                      <w:b/>
                                      <w:w w:val="99"/>
                                      <w:sz w:val="24"/>
                                      <w:szCs w:val="24"/>
                                    </w:rPr>
                                    <w:t>**</w:t>
                                  </w:r>
                                </w:p>
                              </w:tc>
                              <w:tc>
                                <w:tcPr>
                                  <w:tcW w:w="1259" w:type="dxa"/>
                                  <w:vMerge w:val="restart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FFE206" w14:textId="77777777" w:rsidR="00B33153" w:rsidRDefault="00055C60">
                                  <w:pPr>
                                    <w:spacing w:line="260" w:lineRule="exact"/>
                                    <w:ind w:left="601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b/>
                                      <w:spacing w:val="1"/>
                                      <w:sz w:val="24"/>
                                      <w:szCs w:val="24"/>
                                    </w:rPr>
                                    <w:t>Ob</w:t>
                                  </w: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s.</w:t>
                                  </w:r>
                                </w:p>
                              </w:tc>
                            </w:tr>
                            <w:tr w:rsidR="00B33153" w14:paraId="6731F068" w14:textId="77777777">
                              <w:trPr>
                                <w:trHeight w:hRule="exact" w:val="334"/>
                              </w:trPr>
                              <w:tc>
                                <w:tcPr>
                                  <w:tcW w:w="536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0FDD5B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ABB1AA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DCBBD24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240DFB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39326B" w14:textId="77777777" w:rsidR="00B33153" w:rsidRDefault="00055C60">
                                  <w:pPr>
                                    <w:spacing w:line="260" w:lineRule="exact"/>
                                    <w:ind w:left="28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pacing w:val="-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ni</w:t>
                                  </w:r>
                                </w:p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35023B8" w14:textId="77777777" w:rsidR="00B33153" w:rsidRDefault="00055C60">
                                  <w:pPr>
                                    <w:spacing w:line="260" w:lineRule="exact"/>
                                    <w:ind w:left="10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uni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76EC16" w14:textId="77777777" w:rsidR="00B33153" w:rsidRDefault="00055C60">
                                  <w:pPr>
                                    <w:spacing w:line="260" w:lineRule="exact"/>
                                    <w:ind w:left="222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pacing w:val="2"/>
                                      <w:sz w:val="24"/>
                                      <w:szCs w:val="24"/>
                                    </w:rPr>
                                    <w:t>z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259" w:type="dxa"/>
                                  <w:vMerge/>
                                  <w:tcBorders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4BE235" w14:textId="77777777" w:rsidR="00B33153" w:rsidRDefault="00B33153"/>
                              </w:tc>
                            </w:tr>
                            <w:tr w:rsidR="00B33153" w14:paraId="2CD14976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1E0A7DE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949A36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9ECC3B1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B1C1F03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DE9B65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FC3B59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57D8E03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CBDEA45" w14:textId="77777777" w:rsidR="00B33153" w:rsidRDefault="00B33153"/>
                              </w:tc>
                            </w:tr>
                            <w:tr w:rsidR="00B33153" w14:paraId="6C0EDB5D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FBF906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8D4E1F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BFAC750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EBD2FEA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AE3F467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6240FCD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7EF309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3E3F4B" w14:textId="77777777" w:rsidR="00B33153" w:rsidRDefault="00B33153"/>
                              </w:tc>
                            </w:tr>
                            <w:tr w:rsidR="00B33153" w14:paraId="1E93A6EE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1027031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596CB2A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4FCC90D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B9B372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25C6F9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74F1EE4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60E1E7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CC722ED" w14:textId="77777777" w:rsidR="00B33153" w:rsidRDefault="00B33153"/>
                              </w:tc>
                            </w:tr>
                            <w:tr w:rsidR="00B33153" w14:paraId="50DF54F2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77C138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A3C4322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4E83542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B5010E0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9A42A6E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FC9B9F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AEAFE8C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342E41" w14:textId="77777777" w:rsidR="00B33153" w:rsidRDefault="00B33153"/>
                              </w:tc>
                            </w:tr>
                            <w:tr w:rsidR="00B33153" w14:paraId="089CBD3B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2CA9FE2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2645E04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F77B324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20574D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C1FC1E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1F1C7E4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38E4A1F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BE6E5D" w14:textId="77777777" w:rsidR="00B33153" w:rsidRDefault="00B33153"/>
                              </w:tc>
                            </w:tr>
                            <w:tr w:rsidR="00B33153" w14:paraId="0C2C9ECE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01432F1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1F2E500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E47F33C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4B4227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735A7A9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06DE1E6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8016C9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6F6FBF4" w14:textId="77777777" w:rsidR="00B33153" w:rsidRDefault="00B33153"/>
                              </w:tc>
                            </w:tr>
                            <w:tr w:rsidR="00B33153" w14:paraId="2487E35C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D4EC2D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1753BAF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97F9167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DF9D450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452EE3D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C8A4038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ECEAF09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A1DCE80" w14:textId="77777777" w:rsidR="00B33153" w:rsidRDefault="00B33153"/>
                              </w:tc>
                            </w:tr>
                            <w:tr w:rsidR="00B33153" w14:paraId="44496136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C2A189E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5FF10DB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53688E2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2E3272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F523248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F5FB92B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64F6544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EEC8F7C" w14:textId="77777777" w:rsidR="00B33153" w:rsidRDefault="00B33153"/>
                              </w:tc>
                            </w:tr>
                            <w:tr w:rsidR="00B33153" w14:paraId="7F58B83C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E23344D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79A4617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47FAB36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0D7FBB4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DFEE00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1BA4606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421D2DB8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6FC801" w14:textId="77777777" w:rsidR="00B33153" w:rsidRDefault="00B33153"/>
                              </w:tc>
                            </w:tr>
                            <w:tr w:rsidR="00B33153" w14:paraId="40F3406B" w14:textId="77777777">
                              <w:trPr>
                                <w:trHeight w:hRule="exact" w:val="432"/>
                              </w:trPr>
                              <w:tc>
                                <w:tcPr>
                                  <w:tcW w:w="536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09A0C8F7" w14:textId="77777777" w:rsidR="00B33153" w:rsidRDefault="00B33153"/>
                              </w:tc>
                              <w:tc>
                                <w:tcPr>
                                  <w:tcW w:w="2071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84A663F" w14:textId="77777777" w:rsidR="00B33153" w:rsidRDefault="00B33153"/>
                              </w:tc>
                              <w:tc>
                                <w:tcPr>
                                  <w:tcW w:w="108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594179C5" w14:textId="77777777" w:rsidR="00B33153" w:rsidRDefault="00B33153"/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FE95036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74B6F2B1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98970A8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8B3965B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3C9BD2D0" w14:textId="77777777" w:rsidR="00B33153" w:rsidRDefault="00B33153"/>
                              </w:tc>
                            </w:tr>
                            <w:tr w:rsidR="00B33153" w14:paraId="60665A69" w14:textId="77777777">
                              <w:trPr>
                                <w:trHeight w:hRule="exact" w:val="331"/>
                              </w:trPr>
                              <w:tc>
                                <w:tcPr>
                                  <w:tcW w:w="6386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nil"/>
                                    <w:right w:val="single" w:sz="5" w:space="0" w:color="000000"/>
                                  </w:tcBorders>
                                </w:tcPr>
                                <w:p w14:paraId="4EFB0DF4" w14:textId="77777777" w:rsidR="00B33153" w:rsidRDefault="00B33153"/>
                              </w:tc>
                              <w:tc>
                                <w:tcPr>
                                  <w:tcW w:w="85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1053359E" w14:textId="77777777" w:rsidR="00B33153" w:rsidRDefault="00B33153"/>
                              </w:tc>
                              <w:tc>
                                <w:tcPr>
                                  <w:tcW w:w="77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633C980F" w14:textId="77777777" w:rsidR="00B33153" w:rsidRDefault="00B33153"/>
                              </w:tc>
                              <w:tc>
                                <w:tcPr>
                                  <w:tcW w:w="720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single" w:sz="5" w:space="0" w:color="000000"/>
                                    <w:right w:val="single" w:sz="5" w:space="0" w:color="000000"/>
                                  </w:tcBorders>
                                </w:tcPr>
                                <w:p w14:paraId="26A250FE" w14:textId="77777777" w:rsidR="00B33153" w:rsidRDefault="00B33153"/>
                              </w:tc>
                              <w:tc>
                                <w:tcPr>
                                  <w:tcW w:w="1259" w:type="dxa"/>
                                  <w:tcBorders>
                                    <w:top w:val="single" w:sz="5" w:space="0" w:color="000000"/>
                                    <w:left w:val="single" w:sz="5" w:space="0" w:color="000000"/>
                                    <w:bottom w:val="nil"/>
                                    <w:right w:val="nil"/>
                                  </w:tcBorders>
                                </w:tcPr>
                                <w:p w14:paraId="3C09D613" w14:textId="77777777" w:rsidR="00B33153" w:rsidRDefault="00B33153"/>
                              </w:tc>
                            </w:tr>
                          </w:tbl>
                          <w:p w14:paraId="51A7613C" w14:textId="77777777" w:rsidR="00B33153" w:rsidRDefault="00B33153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3DDAA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1.95pt;margin-top:-260.2pt;width:500.15pt;height:278.35pt;z-index:-251651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536"/>
                        <w:gridCol w:w="2071"/>
                        <w:gridCol w:w="1080"/>
                        <w:gridCol w:w="2700"/>
                        <w:gridCol w:w="850"/>
                        <w:gridCol w:w="770"/>
                        <w:gridCol w:w="720"/>
                        <w:gridCol w:w="1259"/>
                      </w:tblGrid>
                      <w:tr w:rsidR="00B33153" w14:paraId="208ECB09" w14:textId="77777777">
                        <w:trPr>
                          <w:trHeight w:hRule="exact" w:val="562"/>
                        </w:trPr>
                        <w:tc>
                          <w:tcPr>
                            <w:tcW w:w="536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27DC3BDD" w14:textId="77777777" w:rsidR="00B33153" w:rsidRDefault="00B33153">
                            <w:pPr>
                              <w:spacing w:before="1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46F14F99" w14:textId="77777777" w:rsidR="00B33153" w:rsidRDefault="00055C60">
                            <w:pPr>
                              <w:ind w:left="98" w:right="34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crt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2071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28770E8" w14:textId="77777777" w:rsidR="00B33153" w:rsidRDefault="00B33153">
                            <w:pPr>
                              <w:spacing w:before="1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11034355" w14:textId="77777777" w:rsidR="00B33153" w:rsidRDefault="00055C60" w:rsidP="00C5479C">
                            <w:pPr>
                              <w:ind w:left="462" w:right="377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ni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te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296FB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e </w:t>
                            </w:r>
                            <w:r w:rsidR="00296FB9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C5479C" w:rsidRPr="00C5479C">
                              <w:rPr>
                                <w:b/>
                                <w:spacing w:val="-1"/>
                                <w:position w:val="-1"/>
                                <w:sz w:val="22"/>
                                <w:szCs w:val="22"/>
                              </w:rPr>
                              <w:t>în</w:t>
                            </w:r>
                            <w:r w:rsidR="00C5479C" w:rsidRPr="00C5479C">
                              <w:rPr>
                                <w:b/>
                                <w:spacing w:val="2"/>
                                <w:position w:val="-1"/>
                                <w:sz w:val="22"/>
                                <w:szCs w:val="22"/>
                              </w:rPr>
                              <w:t>v</w:t>
                            </w:r>
                            <w:r w:rsidR="00C5479C" w:rsidRPr="00C5479C">
                              <w:rPr>
                                <w:b/>
                                <w:spacing w:val="-2"/>
                                <w:position w:val="-1"/>
                                <w:sz w:val="22"/>
                                <w:szCs w:val="22"/>
                              </w:rPr>
                              <w:t>ăț</w:t>
                            </w:r>
                            <w:r w:rsidR="00C5479C" w:rsidRPr="00C5479C">
                              <w:rPr>
                                <w:b/>
                                <w:position w:val="-1"/>
                                <w:sz w:val="22"/>
                                <w:szCs w:val="22"/>
                              </w:rPr>
                              <w:t>ă</w:t>
                            </w:r>
                            <w:r w:rsidR="00C5479C" w:rsidRPr="00C5479C">
                              <w:rPr>
                                <w:b/>
                                <w:spacing w:val="-4"/>
                                <w:position w:val="-1"/>
                                <w:sz w:val="22"/>
                                <w:szCs w:val="22"/>
                              </w:rPr>
                              <w:t>m</w:t>
                            </w:r>
                            <w:r w:rsidR="00C5479C" w:rsidRPr="00C5479C">
                              <w:rPr>
                                <w:b/>
                                <w:position w:val="-1"/>
                                <w:sz w:val="22"/>
                                <w:szCs w:val="22"/>
                              </w:rPr>
                              <w:t>â</w:t>
                            </w:r>
                            <w:r w:rsidR="00C5479C" w:rsidRPr="00C5479C">
                              <w:rPr>
                                <w:b/>
                                <w:spacing w:val="2"/>
                                <w:position w:val="-1"/>
                                <w:sz w:val="22"/>
                                <w:szCs w:val="22"/>
                              </w:rPr>
                              <w:t>nt</w:t>
                            </w:r>
                            <w:proofErr w:type="spellEnd"/>
                          </w:p>
                        </w:tc>
                        <w:tc>
                          <w:tcPr>
                            <w:tcW w:w="108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453ADF8E" w14:textId="77777777" w:rsidR="00B33153" w:rsidRDefault="00B33153">
                            <w:pPr>
                              <w:spacing w:before="12" w:line="260" w:lineRule="exact"/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14:paraId="7E9F35F4" w14:textId="77777777" w:rsidR="00B33153" w:rsidRDefault="00C5479C">
                            <w:pPr>
                              <w:ind w:left="102" w:right="-9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>Funcția</w:t>
                            </w:r>
                            <w:proofErr w:type="spellEnd"/>
                            <w:r w:rsidR="00296FB9">
                              <w:rPr>
                                <w:b/>
                                <w:spacing w:val="-2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did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ă</w:t>
                            </w:r>
                            <w:proofErr w:type="spellEnd"/>
                          </w:p>
                        </w:tc>
                        <w:tc>
                          <w:tcPr>
                            <w:tcW w:w="2700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3CE5DD02" w14:textId="77777777" w:rsidR="00B33153" w:rsidRDefault="00055C60">
                            <w:pPr>
                              <w:spacing w:line="260" w:lineRule="exact"/>
                              <w:ind w:left="844" w:right="769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b/>
                                <w:spacing w:val="-1"/>
                                <w:w w:val="99"/>
                                <w:sz w:val="24"/>
                                <w:szCs w:val="24"/>
                              </w:rPr>
                              <w:t>er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oa</w:t>
                            </w:r>
                            <w:r>
                              <w:rPr>
                                <w:b/>
                                <w:spacing w:val="1"/>
                                <w:w w:val="99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595C69DF" w14:textId="77777777" w:rsidR="00B33153" w:rsidRDefault="00292CBD">
                            <w:pPr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D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 xml:space="preserve"> (</w:t>
                            </w:r>
                            <w:proofErr w:type="spellStart"/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iu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lun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ul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  <w:p w14:paraId="4956692D" w14:textId="77777777" w:rsidR="00B33153" w:rsidRDefault="00292CBD">
                            <w:pPr>
                              <w:ind w:left="102" w:right="-79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P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â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ă</w:t>
                            </w:r>
                            <w:proofErr w:type="spellEnd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proofErr w:type="spellStart"/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z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iu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u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,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r w:rsidR="00055C60"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n</w:t>
                            </w:r>
                            <w:r w:rsidR="00055C60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ul</w:t>
                            </w:r>
                            <w:proofErr w:type="spellEnd"/>
                            <w:r w:rsidR="00055C60">
                              <w:rPr>
                                <w:b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340" w:type="dxa"/>
                            <w:gridSpan w:val="3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single" w:sz="5" w:space="0" w:color="000000"/>
                            </w:tcBorders>
                          </w:tcPr>
                          <w:p w14:paraId="130DC309" w14:textId="77777777" w:rsidR="00B33153" w:rsidRDefault="00055C60" w:rsidP="00772D8A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b/>
                                <w:spacing w:val="3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pacing w:val="-3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a</w:t>
                            </w:r>
                            <w:proofErr w:type="spellEnd"/>
                            <w:r w:rsidR="00292CB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b/>
                                <w:spacing w:val="2"/>
                                <w:sz w:val="24"/>
                                <w:szCs w:val="24"/>
                              </w:rPr>
                              <w:t>fe</w:t>
                            </w:r>
                            <w:r>
                              <w:rPr>
                                <w:b/>
                                <w:spacing w:val="-1"/>
                                <w:sz w:val="24"/>
                                <w:szCs w:val="24"/>
                              </w:rPr>
                              <w:t>ct</w:t>
                            </w: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vă</w:t>
                            </w:r>
                            <w:proofErr w:type="spellEnd"/>
                            <w:r w:rsidR="00292CBD">
                              <w:rPr>
                                <w:b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772D8A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 xml:space="preserve">la </w:t>
                            </w:r>
                            <w:proofErr w:type="spellStart"/>
                            <w:r w:rsidR="00772D8A"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catedră</w:t>
                            </w:r>
                            <w:proofErr w:type="spellEnd"/>
                            <w:r>
                              <w:rPr>
                                <w:b/>
                                <w:w w:val="99"/>
                                <w:sz w:val="24"/>
                                <w:szCs w:val="24"/>
                              </w:rPr>
                              <w:t>**</w:t>
                            </w:r>
                          </w:p>
                        </w:tc>
                        <w:tc>
                          <w:tcPr>
                            <w:tcW w:w="1259" w:type="dxa"/>
                            <w:vMerge w:val="restart"/>
                            <w:tcBorders>
                              <w:top w:val="single" w:sz="5" w:space="0" w:color="000000"/>
                              <w:left w:val="single" w:sz="5" w:space="0" w:color="000000"/>
                              <w:right w:val="single" w:sz="5" w:space="0" w:color="000000"/>
                            </w:tcBorders>
                          </w:tcPr>
                          <w:p w14:paraId="11FFE206" w14:textId="77777777" w:rsidR="00B33153" w:rsidRDefault="00055C60">
                            <w:pPr>
                              <w:spacing w:line="260" w:lineRule="exact"/>
                              <w:ind w:left="60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pacing w:val="1"/>
                                <w:sz w:val="24"/>
                                <w:szCs w:val="24"/>
                              </w:rPr>
                              <w:t>Ob</w:t>
                            </w: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s.</w:t>
                            </w:r>
                          </w:p>
                        </w:tc>
                      </w:tr>
                      <w:tr w:rsidR="00B33153" w14:paraId="6731F068" w14:textId="77777777">
                        <w:trPr>
                          <w:trHeight w:hRule="exact" w:val="334"/>
                        </w:trPr>
                        <w:tc>
                          <w:tcPr>
                            <w:tcW w:w="536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0FDD5B" w14:textId="77777777" w:rsidR="00B33153" w:rsidRDefault="00B33153"/>
                        </w:tc>
                        <w:tc>
                          <w:tcPr>
                            <w:tcW w:w="2071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ABB1AA" w14:textId="77777777" w:rsidR="00B33153" w:rsidRDefault="00B33153"/>
                        </w:tc>
                        <w:tc>
                          <w:tcPr>
                            <w:tcW w:w="108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DCBBD24" w14:textId="77777777" w:rsidR="00B33153" w:rsidRDefault="00B33153"/>
                        </w:tc>
                        <w:tc>
                          <w:tcPr>
                            <w:tcW w:w="2700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240DFB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39326B" w14:textId="77777777" w:rsidR="00B33153" w:rsidRDefault="00055C60">
                            <w:pPr>
                              <w:spacing w:line="260" w:lineRule="exact"/>
                              <w:ind w:left="282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pacing w:val="-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ni</w:t>
                            </w:r>
                          </w:p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35023B8" w14:textId="77777777" w:rsidR="00B33153" w:rsidRDefault="00055C60">
                            <w:pPr>
                              <w:spacing w:line="260" w:lineRule="exact"/>
                              <w:ind w:left="102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uni</w:t>
                            </w:r>
                            <w:proofErr w:type="spellEnd"/>
                          </w:p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76EC16" w14:textId="77777777" w:rsidR="00B33153" w:rsidRDefault="00055C60">
                            <w:pPr>
                              <w:spacing w:line="260" w:lineRule="exact"/>
                              <w:ind w:left="222"/>
                              <w:rPr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spacing w:val="2"/>
                                <w:sz w:val="24"/>
                                <w:szCs w:val="24"/>
                              </w:rPr>
                              <w:t>z</w:t>
                            </w:r>
                            <w:r>
                              <w:rPr>
                                <w:spacing w:val="1"/>
                                <w:sz w:val="24"/>
                                <w:szCs w:val="24"/>
                              </w:rPr>
                              <w:t>il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e</w:t>
                            </w:r>
                            <w:proofErr w:type="spellEnd"/>
                          </w:p>
                        </w:tc>
                        <w:tc>
                          <w:tcPr>
                            <w:tcW w:w="1259" w:type="dxa"/>
                            <w:vMerge/>
                            <w:tcBorders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4BE235" w14:textId="77777777" w:rsidR="00B33153" w:rsidRDefault="00B33153"/>
                        </w:tc>
                      </w:tr>
                      <w:tr w:rsidR="00B33153" w14:paraId="2CD14976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1E0A7DE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949A36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9ECC3B1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B1C1F03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DE9B65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FC3B59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57D8E03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CBDEA45" w14:textId="77777777" w:rsidR="00B33153" w:rsidRDefault="00B33153"/>
                        </w:tc>
                      </w:tr>
                      <w:tr w:rsidR="00B33153" w14:paraId="6C0EDB5D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FBF906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8D4E1F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BFAC750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EBD2FEA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AE3F467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6240FCD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7EF309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3E3F4B" w14:textId="77777777" w:rsidR="00B33153" w:rsidRDefault="00B33153"/>
                        </w:tc>
                      </w:tr>
                      <w:tr w:rsidR="00B33153" w14:paraId="1E93A6EE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1027031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596CB2A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4FCC90D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B9B372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25C6F9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74F1EE4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60E1E7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CC722ED" w14:textId="77777777" w:rsidR="00B33153" w:rsidRDefault="00B33153"/>
                        </w:tc>
                      </w:tr>
                      <w:tr w:rsidR="00B33153" w14:paraId="50DF54F2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77C138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A3C4322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4E83542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B5010E0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9A42A6E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FC9B9F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AEAFE8C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342E41" w14:textId="77777777" w:rsidR="00B33153" w:rsidRDefault="00B33153"/>
                        </w:tc>
                      </w:tr>
                      <w:tr w:rsidR="00B33153" w14:paraId="089CBD3B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2CA9FE2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2645E04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F77B324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20574D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C1FC1E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1F1C7E4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38E4A1F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BE6E5D" w14:textId="77777777" w:rsidR="00B33153" w:rsidRDefault="00B33153"/>
                        </w:tc>
                      </w:tr>
                      <w:tr w:rsidR="00B33153" w14:paraId="0C2C9ECE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01432F1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1F2E500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E47F33C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4B4227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735A7A9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06DE1E6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8016C9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6F6FBF4" w14:textId="77777777" w:rsidR="00B33153" w:rsidRDefault="00B33153"/>
                        </w:tc>
                      </w:tr>
                      <w:tr w:rsidR="00B33153" w14:paraId="2487E35C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D4EC2D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1753BAF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97F9167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DF9D450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452EE3D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C8A4038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ECEAF09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A1DCE80" w14:textId="77777777" w:rsidR="00B33153" w:rsidRDefault="00B33153"/>
                        </w:tc>
                      </w:tr>
                      <w:tr w:rsidR="00B33153" w14:paraId="44496136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C2A189E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5FF10DB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53688E2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2E3272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F523248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F5FB92B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64F6544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EEC8F7C" w14:textId="77777777" w:rsidR="00B33153" w:rsidRDefault="00B33153"/>
                        </w:tc>
                      </w:tr>
                      <w:tr w:rsidR="00B33153" w14:paraId="7F58B83C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E23344D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79A4617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47FAB36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0D7FBB4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DFEE00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1BA4606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421D2DB8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6FC801" w14:textId="77777777" w:rsidR="00B33153" w:rsidRDefault="00B33153"/>
                        </w:tc>
                      </w:tr>
                      <w:tr w:rsidR="00B33153" w14:paraId="40F3406B" w14:textId="77777777">
                        <w:trPr>
                          <w:trHeight w:hRule="exact" w:val="432"/>
                        </w:trPr>
                        <w:tc>
                          <w:tcPr>
                            <w:tcW w:w="536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09A0C8F7" w14:textId="77777777" w:rsidR="00B33153" w:rsidRDefault="00B33153"/>
                        </w:tc>
                        <w:tc>
                          <w:tcPr>
                            <w:tcW w:w="2071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84A663F" w14:textId="77777777" w:rsidR="00B33153" w:rsidRDefault="00B33153"/>
                        </w:tc>
                        <w:tc>
                          <w:tcPr>
                            <w:tcW w:w="108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594179C5" w14:textId="77777777" w:rsidR="00B33153" w:rsidRDefault="00B33153"/>
                        </w:tc>
                        <w:tc>
                          <w:tcPr>
                            <w:tcW w:w="270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FE95036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74B6F2B1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98970A8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8B3965B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3C9BD2D0" w14:textId="77777777" w:rsidR="00B33153" w:rsidRDefault="00B33153"/>
                        </w:tc>
                      </w:tr>
                      <w:tr w:rsidR="00B33153" w14:paraId="60665A69" w14:textId="77777777">
                        <w:trPr>
                          <w:trHeight w:hRule="exact" w:val="331"/>
                        </w:trPr>
                        <w:tc>
                          <w:tcPr>
                            <w:tcW w:w="6386" w:type="dxa"/>
                            <w:gridSpan w:val="4"/>
                            <w:tcBorders>
                              <w:top w:val="nil"/>
                              <w:left w:val="nil"/>
                              <w:bottom w:val="nil"/>
                              <w:right w:val="single" w:sz="5" w:space="0" w:color="000000"/>
                            </w:tcBorders>
                          </w:tcPr>
                          <w:p w14:paraId="4EFB0DF4" w14:textId="77777777" w:rsidR="00B33153" w:rsidRDefault="00B33153"/>
                        </w:tc>
                        <w:tc>
                          <w:tcPr>
                            <w:tcW w:w="85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1053359E" w14:textId="77777777" w:rsidR="00B33153" w:rsidRDefault="00B33153"/>
                        </w:tc>
                        <w:tc>
                          <w:tcPr>
                            <w:tcW w:w="77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633C980F" w14:textId="77777777" w:rsidR="00B33153" w:rsidRDefault="00B33153"/>
                        </w:tc>
                        <w:tc>
                          <w:tcPr>
                            <w:tcW w:w="720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single" w:sz="5" w:space="0" w:color="000000"/>
                              <w:right w:val="single" w:sz="5" w:space="0" w:color="000000"/>
                            </w:tcBorders>
                          </w:tcPr>
                          <w:p w14:paraId="26A250FE" w14:textId="77777777" w:rsidR="00B33153" w:rsidRDefault="00B33153"/>
                        </w:tc>
                        <w:tc>
                          <w:tcPr>
                            <w:tcW w:w="1259" w:type="dxa"/>
                            <w:tcBorders>
                              <w:top w:val="single" w:sz="5" w:space="0" w:color="000000"/>
                              <w:left w:val="single" w:sz="5" w:space="0" w:color="000000"/>
                              <w:bottom w:val="nil"/>
                              <w:right w:val="nil"/>
                            </w:tcBorders>
                          </w:tcPr>
                          <w:p w14:paraId="3C09D613" w14:textId="77777777" w:rsidR="00B33153" w:rsidRDefault="00B33153"/>
                        </w:tc>
                      </w:tr>
                    </w:tbl>
                    <w:p w14:paraId="51A7613C" w14:textId="77777777" w:rsidR="00B33153" w:rsidRDefault="00B33153"/>
                  </w:txbxContent>
                </v:textbox>
                <w10:wrap anchorx="page"/>
              </v:shape>
            </w:pict>
          </mc:Fallback>
        </mc:AlternateContent>
      </w:r>
      <w:r w:rsidR="00055C60">
        <w:rPr>
          <w:b/>
          <w:position w:val="-1"/>
          <w:sz w:val="28"/>
          <w:szCs w:val="28"/>
        </w:rPr>
        <w:t>T</w:t>
      </w:r>
      <w:r w:rsidR="00055C60">
        <w:rPr>
          <w:b/>
          <w:spacing w:val="1"/>
          <w:position w:val="-1"/>
          <w:sz w:val="28"/>
          <w:szCs w:val="28"/>
        </w:rPr>
        <w:t>O</w:t>
      </w:r>
      <w:r w:rsidR="00055C60">
        <w:rPr>
          <w:b/>
          <w:position w:val="-1"/>
          <w:sz w:val="28"/>
          <w:szCs w:val="28"/>
        </w:rPr>
        <w:t>T</w:t>
      </w:r>
      <w:r w:rsidR="00055C60">
        <w:rPr>
          <w:b/>
          <w:spacing w:val="-1"/>
          <w:position w:val="-1"/>
          <w:sz w:val="28"/>
          <w:szCs w:val="28"/>
        </w:rPr>
        <w:t>A</w:t>
      </w:r>
      <w:r w:rsidR="00055C60">
        <w:rPr>
          <w:b/>
          <w:position w:val="-1"/>
          <w:sz w:val="28"/>
          <w:szCs w:val="28"/>
        </w:rPr>
        <w:t>L</w:t>
      </w:r>
    </w:p>
    <w:p w14:paraId="1975D379" w14:textId="77777777" w:rsidR="00B33153" w:rsidRDefault="00B33153">
      <w:pPr>
        <w:spacing w:before="10" w:line="100" w:lineRule="exact"/>
        <w:rPr>
          <w:sz w:val="10"/>
          <w:szCs w:val="10"/>
        </w:rPr>
      </w:pPr>
    </w:p>
    <w:p w14:paraId="583E7D1B" w14:textId="77777777" w:rsidR="00B33153" w:rsidRDefault="00B33153">
      <w:pPr>
        <w:spacing w:line="200" w:lineRule="exact"/>
      </w:pPr>
    </w:p>
    <w:p w14:paraId="70525ED4" w14:textId="77777777" w:rsidR="00B33153" w:rsidRDefault="00055C60">
      <w:pPr>
        <w:spacing w:before="24" w:line="300" w:lineRule="exact"/>
        <w:ind w:left="878"/>
        <w:rPr>
          <w:sz w:val="28"/>
          <w:szCs w:val="28"/>
        </w:rPr>
        <w:sectPr w:rsidR="00B33153" w:rsidSect="00E82A9E">
          <w:type w:val="continuous"/>
          <w:pgSz w:w="12240" w:h="15840"/>
          <w:pgMar w:top="1100" w:right="700" w:bottom="280" w:left="1340" w:header="708" w:footer="708" w:gutter="0"/>
          <w:cols w:space="708"/>
        </w:sectPr>
      </w:pPr>
      <w:proofErr w:type="spellStart"/>
      <w:r>
        <w:rPr>
          <w:position w:val="-1"/>
          <w:sz w:val="28"/>
          <w:szCs w:val="28"/>
        </w:rPr>
        <w:t>În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position w:val="-1"/>
          <w:sz w:val="28"/>
          <w:szCs w:val="28"/>
        </w:rPr>
        <w:t>a</w:t>
      </w:r>
      <w:r>
        <w:rPr>
          <w:spacing w:val="-1"/>
          <w:position w:val="-1"/>
          <w:sz w:val="28"/>
          <w:szCs w:val="28"/>
        </w:rPr>
        <w:t>n</w:t>
      </w:r>
      <w:r>
        <w:rPr>
          <w:spacing w:val="2"/>
          <w:position w:val="-1"/>
          <w:sz w:val="28"/>
          <w:szCs w:val="28"/>
        </w:rPr>
        <w:t>u</w:t>
      </w:r>
      <w:r>
        <w:rPr>
          <w:position w:val="-1"/>
          <w:sz w:val="28"/>
          <w:szCs w:val="28"/>
        </w:rPr>
        <w:t>l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1"/>
          <w:position w:val="-1"/>
          <w:sz w:val="28"/>
          <w:szCs w:val="28"/>
        </w:rPr>
        <w:t>ş</w:t>
      </w:r>
      <w:r>
        <w:rPr>
          <w:spacing w:val="-2"/>
          <w:position w:val="-1"/>
          <w:sz w:val="28"/>
          <w:szCs w:val="28"/>
        </w:rPr>
        <w:t>c</w:t>
      </w:r>
      <w:r>
        <w:rPr>
          <w:spacing w:val="2"/>
          <w:position w:val="-1"/>
          <w:sz w:val="28"/>
          <w:szCs w:val="28"/>
        </w:rPr>
        <w:t>o</w:t>
      </w:r>
      <w:r>
        <w:rPr>
          <w:spacing w:val="-1"/>
          <w:position w:val="-1"/>
          <w:sz w:val="28"/>
          <w:szCs w:val="28"/>
        </w:rPr>
        <w:t>l</w:t>
      </w:r>
      <w:r>
        <w:rPr>
          <w:position w:val="-1"/>
          <w:sz w:val="28"/>
          <w:szCs w:val="28"/>
        </w:rPr>
        <w:t>ar</w:t>
      </w:r>
      <w:proofErr w:type="spellEnd"/>
      <w:r>
        <w:rPr>
          <w:position w:val="-1"/>
          <w:sz w:val="24"/>
          <w:szCs w:val="24"/>
        </w:rPr>
        <w:t>**</w:t>
      </w:r>
      <w:r w:rsidR="008252AE">
        <w:rPr>
          <w:rFonts w:ascii="TimesNewRoman" w:hAnsi="TimesNewRoman" w:cs="TimesNewRoman"/>
          <w:sz w:val="28"/>
          <w:szCs w:val="28"/>
        </w:rPr>
        <w:t>___________________</w:t>
      </w:r>
      <w:proofErr w:type="spellStart"/>
      <w:r>
        <w:rPr>
          <w:spacing w:val="-2"/>
          <w:position w:val="-1"/>
          <w:sz w:val="28"/>
          <w:szCs w:val="28"/>
        </w:rPr>
        <w:t>e</w:t>
      </w:r>
      <w:r>
        <w:rPr>
          <w:spacing w:val="1"/>
          <w:position w:val="-1"/>
          <w:sz w:val="28"/>
          <w:szCs w:val="28"/>
        </w:rPr>
        <w:t>st</w:t>
      </w:r>
      <w:r>
        <w:rPr>
          <w:position w:val="-1"/>
          <w:sz w:val="28"/>
          <w:szCs w:val="28"/>
        </w:rPr>
        <w:t>e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1"/>
          <w:position w:val="-1"/>
          <w:sz w:val="28"/>
          <w:szCs w:val="28"/>
        </w:rPr>
        <w:t>î</w:t>
      </w:r>
      <w:r>
        <w:rPr>
          <w:spacing w:val="2"/>
          <w:position w:val="-1"/>
          <w:sz w:val="28"/>
          <w:szCs w:val="28"/>
        </w:rPr>
        <w:t>n</w:t>
      </w:r>
      <w:r>
        <w:rPr>
          <w:spacing w:val="-2"/>
          <w:position w:val="-1"/>
          <w:sz w:val="28"/>
          <w:szCs w:val="28"/>
        </w:rPr>
        <w:t>c</w:t>
      </w:r>
      <w:r>
        <w:rPr>
          <w:position w:val="-1"/>
          <w:sz w:val="28"/>
          <w:szCs w:val="28"/>
        </w:rPr>
        <w:t>a</w:t>
      </w:r>
      <w:r>
        <w:rPr>
          <w:spacing w:val="2"/>
          <w:position w:val="-1"/>
          <w:sz w:val="28"/>
          <w:szCs w:val="28"/>
        </w:rPr>
        <w:t>d</w:t>
      </w:r>
      <w:r>
        <w:rPr>
          <w:spacing w:val="-2"/>
          <w:position w:val="-1"/>
          <w:sz w:val="28"/>
          <w:szCs w:val="28"/>
        </w:rPr>
        <w:t>r</w:t>
      </w:r>
      <w:r>
        <w:rPr>
          <w:position w:val="-1"/>
          <w:sz w:val="28"/>
          <w:szCs w:val="28"/>
        </w:rPr>
        <w:t>at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r>
        <w:rPr>
          <w:spacing w:val="1"/>
          <w:position w:val="-1"/>
          <w:sz w:val="28"/>
          <w:szCs w:val="28"/>
        </w:rPr>
        <w:t>l</w:t>
      </w:r>
      <w:r>
        <w:rPr>
          <w:position w:val="-1"/>
          <w:sz w:val="28"/>
          <w:szCs w:val="28"/>
        </w:rPr>
        <w:t>a</w:t>
      </w:r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u</w:t>
      </w:r>
      <w:r>
        <w:rPr>
          <w:spacing w:val="2"/>
          <w:position w:val="-1"/>
          <w:sz w:val="28"/>
          <w:szCs w:val="28"/>
        </w:rPr>
        <w:t>n</w:t>
      </w:r>
      <w:r>
        <w:rPr>
          <w:spacing w:val="-1"/>
          <w:position w:val="-1"/>
          <w:sz w:val="28"/>
          <w:szCs w:val="28"/>
        </w:rPr>
        <w:t>i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2"/>
          <w:position w:val="-1"/>
          <w:sz w:val="28"/>
          <w:szCs w:val="28"/>
        </w:rPr>
        <w:t>a</w:t>
      </w:r>
      <w:r>
        <w:rPr>
          <w:spacing w:val="1"/>
          <w:position w:val="-1"/>
          <w:sz w:val="28"/>
          <w:szCs w:val="28"/>
        </w:rPr>
        <w:t>t</w:t>
      </w:r>
      <w:r>
        <w:rPr>
          <w:position w:val="-1"/>
          <w:sz w:val="28"/>
          <w:szCs w:val="28"/>
        </w:rPr>
        <w:t>ea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n</w:t>
      </w:r>
      <w:r>
        <w:rPr>
          <w:spacing w:val="2"/>
          <w:position w:val="-1"/>
          <w:sz w:val="28"/>
          <w:szCs w:val="28"/>
        </w:rPr>
        <w:t>o</w:t>
      </w:r>
      <w:r>
        <w:rPr>
          <w:position w:val="-1"/>
          <w:sz w:val="28"/>
          <w:szCs w:val="28"/>
        </w:rPr>
        <w:t>a</w:t>
      </w:r>
      <w:r>
        <w:rPr>
          <w:spacing w:val="-1"/>
          <w:position w:val="-1"/>
          <w:sz w:val="28"/>
          <w:szCs w:val="28"/>
        </w:rPr>
        <w:t>s</w:t>
      </w:r>
      <w:r>
        <w:rPr>
          <w:spacing w:val="1"/>
          <w:position w:val="-1"/>
          <w:sz w:val="28"/>
          <w:szCs w:val="28"/>
        </w:rPr>
        <w:t>t</w:t>
      </w:r>
      <w:r>
        <w:rPr>
          <w:position w:val="-1"/>
          <w:sz w:val="28"/>
          <w:szCs w:val="28"/>
        </w:rPr>
        <w:t>ră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1"/>
          <w:position w:val="-1"/>
          <w:sz w:val="28"/>
          <w:szCs w:val="28"/>
        </w:rPr>
        <w:t>î</w:t>
      </w:r>
      <w:r>
        <w:rPr>
          <w:position w:val="-1"/>
          <w:sz w:val="28"/>
          <w:szCs w:val="28"/>
        </w:rPr>
        <w:t>n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spacing w:val="-2"/>
          <w:position w:val="-1"/>
          <w:sz w:val="28"/>
          <w:szCs w:val="28"/>
        </w:rPr>
        <w:t>f</w:t>
      </w:r>
      <w:r>
        <w:rPr>
          <w:spacing w:val="-1"/>
          <w:position w:val="-1"/>
          <w:sz w:val="28"/>
          <w:szCs w:val="28"/>
        </w:rPr>
        <w:t>u</w:t>
      </w:r>
      <w:r>
        <w:rPr>
          <w:spacing w:val="2"/>
          <w:position w:val="-1"/>
          <w:sz w:val="28"/>
          <w:szCs w:val="28"/>
        </w:rPr>
        <w:t>n</w:t>
      </w:r>
      <w:r w:rsidR="00292CBD">
        <w:rPr>
          <w:position w:val="-1"/>
          <w:sz w:val="28"/>
          <w:szCs w:val="28"/>
        </w:rPr>
        <w:t>cț</w:t>
      </w:r>
      <w:r>
        <w:rPr>
          <w:spacing w:val="1"/>
          <w:position w:val="-1"/>
          <w:sz w:val="28"/>
          <w:szCs w:val="28"/>
        </w:rPr>
        <w:t>i</w:t>
      </w:r>
      <w:r>
        <w:rPr>
          <w:position w:val="-1"/>
          <w:sz w:val="28"/>
          <w:szCs w:val="28"/>
        </w:rPr>
        <w:t>a</w:t>
      </w:r>
      <w:proofErr w:type="spellEnd"/>
    </w:p>
    <w:p w14:paraId="230CEC0B" w14:textId="77777777" w:rsidR="00B33153" w:rsidRDefault="00600816">
      <w:pPr>
        <w:tabs>
          <w:tab w:val="left" w:pos="4320"/>
        </w:tabs>
        <w:spacing w:before="5" w:line="300" w:lineRule="exact"/>
        <w:ind w:left="461" w:right="-62"/>
        <w:rPr>
          <w:sz w:val="24"/>
          <w:szCs w:val="24"/>
        </w:rPr>
      </w:pPr>
      <w:r>
        <w:rPr>
          <w:spacing w:val="2"/>
          <w:position w:val="-1"/>
          <w:sz w:val="28"/>
          <w:szCs w:val="28"/>
        </w:rPr>
        <w:t>d</w:t>
      </w:r>
      <w:r w:rsidR="00055C60">
        <w:rPr>
          <w:position w:val="-1"/>
          <w:sz w:val="28"/>
          <w:szCs w:val="28"/>
        </w:rPr>
        <w:t>e</w:t>
      </w:r>
      <w:r w:rsidR="000B72E8">
        <w:rPr>
          <w:w w:val="99"/>
          <w:position w:val="-1"/>
          <w:sz w:val="24"/>
          <w:szCs w:val="24"/>
        </w:rPr>
        <w:t>***</w:t>
      </w:r>
      <w:r w:rsidR="00055C60">
        <w:rPr>
          <w:position w:val="-1"/>
          <w:sz w:val="24"/>
          <w:szCs w:val="24"/>
          <w:u w:val="single" w:color="000000"/>
        </w:rPr>
        <w:tab/>
      </w:r>
    </w:p>
    <w:p w14:paraId="41C833BE" w14:textId="77777777" w:rsidR="00B33153" w:rsidRDefault="00055C60">
      <w:pPr>
        <w:spacing w:before="5" w:line="300" w:lineRule="exact"/>
        <w:rPr>
          <w:sz w:val="24"/>
          <w:szCs w:val="24"/>
        </w:rPr>
        <w:sectPr w:rsidR="00B33153">
          <w:type w:val="continuous"/>
          <w:pgSz w:w="12240" w:h="15840"/>
          <w:pgMar w:top="780" w:right="700" w:bottom="0" w:left="1340" w:header="708" w:footer="708" w:gutter="0"/>
          <w:cols w:num="2" w:space="708" w:equalWidth="0">
            <w:col w:w="4324" w:space="475"/>
            <w:col w:w="5401"/>
          </w:cols>
        </w:sectPr>
      </w:pPr>
      <w:r>
        <w:br w:type="column"/>
      </w:r>
      <w:r>
        <w:rPr>
          <w:position w:val="-1"/>
          <w:sz w:val="28"/>
          <w:szCs w:val="28"/>
        </w:rPr>
        <w:t>cu</w:t>
      </w:r>
      <w:r w:rsidR="00292CBD">
        <w:rPr>
          <w:position w:val="-1"/>
          <w:sz w:val="28"/>
          <w:szCs w:val="28"/>
        </w:rPr>
        <w:t xml:space="preserve"> </w:t>
      </w:r>
      <w:proofErr w:type="spellStart"/>
      <w:r>
        <w:rPr>
          <w:position w:val="-1"/>
          <w:sz w:val="28"/>
          <w:szCs w:val="28"/>
        </w:rPr>
        <w:t>ac</w:t>
      </w:r>
      <w:r>
        <w:rPr>
          <w:spacing w:val="1"/>
          <w:position w:val="-1"/>
          <w:sz w:val="28"/>
          <w:szCs w:val="28"/>
        </w:rPr>
        <w:t>t</w:t>
      </w:r>
      <w:r>
        <w:rPr>
          <w:spacing w:val="-1"/>
          <w:position w:val="-1"/>
          <w:sz w:val="28"/>
          <w:szCs w:val="28"/>
        </w:rPr>
        <w:t>iv</w:t>
      </w:r>
      <w:r>
        <w:rPr>
          <w:spacing w:val="1"/>
          <w:position w:val="-1"/>
          <w:sz w:val="28"/>
          <w:szCs w:val="28"/>
        </w:rPr>
        <w:t>it</w:t>
      </w:r>
      <w:r>
        <w:rPr>
          <w:spacing w:val="-2"/>
          <w:position w:val="-1"/>
          <w:sz w:val="28"/>
          <w:szCs w:val="28"/>
        </w:rPr>
        <w:t>a</w:t>
      </w:r>
      <w:r>
        <w:rPr>
          <w:spacing w:val="1"/>
          <w:position w:val="-1"/>
          <w:sz w:val="28"/>
          <w:szCs w:val="28"/>
        </w:rPr>
        <w:t>t</w:t>
      </w:r>
      <w:r>
        <w:rPr>
          <w:position w:val="-1"/>
          <w:sz w:val="28"/>
          <w:szCs w:val="28"/>
        </w:rPr>
        <w:t>ea</w:t>
      </w:r>
      <w:proofErr w:type="spellEnd"/>
      <w:r w:rsidR="00292CBD">
        <w:rPr>
          <w:position w:val="-1"/>
          <w:sz w:val="28"/>
          <w:szCs w:val="28"/>
        </w:rPr>
        <w:t xml:space="preserve"> </w:t>
      </w:r>
      <w:r>
        <w:rPr>
          <w:spacing w:val="2"/>
          <w:position w:val="-1"/>
          <w:sz w:val="28"/>
          <w:szCs w:val="28"/>
        </w:rPr>
        <w:t>d</w:t>
      </w:r>
      <w:r w:rsidR="00BE5A5A">
        <w:rPr>
          <w:position w:val="-1"/>
          <w:sz w:val="28"/>
          <w:szCs w:val="28"/>
        </w:rPr>
        <w:t xml:space="preserve">e   </w:t>
      </w:r>
      <w:proofErr w:type="spellStart"/>
      <w:r>
        <w:rPr>
          <w:spacing w:val="2"/>
          <w:position w:val="-1"/>
          <w:sz w:val="28"/>
          <w:szCs w:val="28"/>
        </w:rPr>
        <w:t>b</w:t>
      </w:r>
      <w:r>
        <w:rPr>
          <w:position w:val="-1"/>
          <w:sz w:val="28"/>
          <w:szCs w:val="28"/>
        </w:rPr>
        <w:t>ază</w:t>
      </w:r>
      <w:proofErr w:type="spellEnd"/>
      <w:r w:rsidR="000B72E8">
        <w:rPr>
          <w:position w:val="-1"/>
          <w:sz w:val="24"/>
          <w:szCs w:val="24"/>
        </w:rPr>
        <w:t>***</w:t>
      </w:r>
      <w:r>
        <w:rPr>
          <w:position w:val="-1"/>
          <w:sz w:val="24"/>
          <w:szCs w:val="24"/>
        </w:rPr>
        <w:t>*</w:t>
      </w:r>
    </w:p>
    <w:p w14:paraId="3875E062" w14:textId="77777777" w:rsidR="00B33153" w:rsidRDefault="008252AE">
      <w:pPr>
        <w:spacing w:before="5"/>
        <w:ind w:left="461"/>
        <w:rPr>
          <w:sz w:val="28"/>
          <w:szCs w:val="28"/>
        </w:rPr>
      </w:pPr>
      <w:r>
        <w:rPr>
          <w:rFonts w:ascii="TimesNewRoman" w:hAnsi="TimesNewRoman" w:cs="TimesNewRoman"/>
          <w:sz w:val="28"/>
          <w:szCs w:val="28"/>
        </w:rPr>
        <w:t>_______________________</w:t>
      </w:r>
      <w:proofErr w:type="gramStart"/>
      <w:r>
        <w:rPr>
          <w:rFonts w:ascii="TimesNewRoman" w:hAnsi="TimesNewRoman" w:cs="TimesNewRoman"/>
          <w:sz w:val="28"/>
          <w:szCs w:val="28"/>
        </w:rPr>
        <w:t>_</w:t>
      </w:r>
      <w:r w:rsidR="00055C60">
        <w:rPr>
          <w:sz w:val="24"/>
          <w:szCs w:val="24"/>
        </w:rPr>
        <w:t>,</w:t>
      </w:r>
      <w:proofErr w:type="spellStart"/>
      <w:r w:rsidR="00055C60">
        <w:rPr>
          <w:sz w:val="28"/>
          <w:szCs w:val="28"/>
        </w:rPr>
        <w:t>a</w:t>
      </w:r>
      <w:r w:rsidR="00055C60">
        <w:rPr>
          <w:spacing w:val="2"/>
          <w:sz w:val="28"/>
          <w:szCs w:val="28"/>
        </w:rPr>
        <w:t>v</w:t>
      </w:r>
      <w:r w:rsidR="00055C60">
        <w:rPr>
          <w:spacing w:val="-2"/>
          <w:sz w:val="28"/>
          <w:szCs w:val="28"/>
        </w:rPr>
        <w:t>â</w:t>
      </w:r>
      <w:r w:rsidR="00055C60">
        <w:rPr>
          <w:spacing w:val="2"/>
          <w:sz w:val="28"/>
          <w:szCs w:val="28"/>
        </w:rPr>
        <w:t>n</w:t>
      </w:r>
      <w:r w:rsidR="00055C60">
        <w:rPr>
          <w:sz w:val="28"/>
          <w:szCs w:val="28"/>
        </w:rPr>
        <w:t>d</w:t>
      </w:r>
      <w:proofErr w:type="spellEnd"/>
      <w:proofErr w:type="gramEnd"/>
      <w:r w:rsidR="00292CBD">
        <w:rPr>
          <w:sz w:val="28"/>
          <w:szCs w:val="28"/>
        </w:rPr>
        <w:t xml:space="preserve"> </w:t>
      </w:r>
      <w:r>
        <w:rPr>
          <w:rFonts w:ascii="TimesNewRoman" w:hAnsi="TimesNewRoman" w:cs="TimesNewRoman"/>
          <w:sz w:val="28"/>
          <w:szCs w:val="28"/>
        </w:rPr>
        <w:t>____________</w:t>
      </w:r>
      <w:r w:rsidR="00055C60">
        <w:rPr>
          <w:spacing w:val="-1"/>
          <w:sz w:val="28"/>
          <w:szCs w:val="28"/>
        </w:rPr>
        <w:t>o</w:t>
      </w:r>
      <w:r w:rsidR="00055C60">
        <w:rPr>
          <w:sz w:val="28"/>
          <w:szCs w:val="28"/>
        </w:rPr>
        <w:t>re</w:t>
      </w:r>
      <w:r w:rsidR="00055C60">
        <w:rPr>
          <w:spacing w:val="-1"/>
          <w:sz w:val="28"/>
          <w:szCs w:val="28"/>
        </w:rPr>
        <w:t>/</w:t>
      </w:r>
      <w:proofErr w:type="spellStart"/>
      <w:r w:rsidR="00055C60">
        <w:rPr>
          <w:spacing w:val="1"/>
          <w:sz w:val="28"/>
          <w:szCs w:val="28"/>
        </w:rPr>
        <w:t>s</w:t>
      </w:r>
      <w:r w:rsidR="00055C60">
        <w:rPr>
          <w:spacing w:val="-2"/>
          <w:sz w:val="28"/>
          <w:szCs w:val="28"/>
        </w:rPr>
        <w:t>ă</w:t>
      </w:r>
      <w:r w:rsidR="00055C60">
        <w:rPr>
          <w:spacing w:val="2"/>
          <w:sz w:val="28"/>
          <w:szCs w:val="28"/>
        </w:rPr>
        <w:t>p</w:t>
      </w:r>
      <w:r w:rsidR="00055C60">
        <w:rPr>
          <w:spacing w:val="-1"/>
          <w:sz w:val="28"/>
          <w:szCs w:val="28"/>
        </w:rPr>
        <w:t>t</w:t>
      </w:r>
      <w:r w:rsidR="00055C60">
        <w:rPr>
          <w:sz w:val="28"/>
          <w:szCs w:val="28"/>
        </w:rPr>
        <w:t>ă</w:t>
      </w:r>
      <w:r w:rsidR="00055C60">
        <w:rPr>
          <w:spacing w:val="-4"/>
          <w:sz w:val="28"/>
          <w:szCs w:val="28"/>
        </w:rPr>
        <w:t>m</w:t>
      </w:r>
      <w:r w:rsidR="00055C60">
        <w:rPr>
          <w:sz w:val="28"/>
          <w:szCs w:val="28"/>
        </w:rPr>
        <w:t>â</w:t>
      </w:r>
      <w:r w:rsidR="00055C60">
        <w:rPr>
          <w:spacing w:val="2"/>
          <w:sz w:val="28"/>
          <w:szCs w:val="28"/>
        </w:rPr>
        <w:t>n</w:t>
      </w:r>
      <w:r w:rsidR="00055C60">
        <w:rPr>
          <w:sz w:val="28"/>
          <w:szCs w:val="28"/>
        </w:rPr>
        <w:t>ă</w:t>
      </w:r>
      <w:proofErr w:type="spellEnd"/>
      <w:r w:rsidR="00055C60">
        <w:rPr>
          <w:sz w:val="28"/>
          <w:szCs w:val="28"/>
        </w:rPr>
        <w:t>.</w:t>
      </w:r>
    </w:p>
    <w:p w14:paraId="1D2DD9B5" w14:textId="77777777" w:rsidR="00B33153" w:rsidRDefault="00055C60">
      <w:pPr>
        <w:spacing w:before="3" w:line="320" w:lineRule="exact"/>
        <w:ind w:left="461" w:right="617" w:firstLine="418"/>
        <w:jc w:val="both"/>
        <w:rPr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rec</w:t>
      </w:r>
      <w:r>
        <w:rPr>
          <w:spacing w:val="1"/>
          <w:sz w:val="28"/>
          <w:szCs w:val="28"/>
        </w:rPr>
        <w:t>t</w:t>
      </w:r>
      <w:r>
        <w:rPr>
          <w:spacing w:val="2"/>
          <w:sz w:val="28"/>
          <w:szCs w:val="28"/>
        </w:rPr>
        <w:t>o</w:t>
      </w:r>
      <w:r>
        <w:rPr>
          <w:spacing w:val="-2"/>
          <w:sz w:val="28"/>
          <w:szCs w:val="28"/>
        </w:rPr>
        <w:t>r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l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u</w:t>
      </w:r>
      <w:r>
        <w:rPr>
          <w:spacing w:val="2"/>
          <w:sz w:val="28"/>
          <w:szCs w:val="28"/>
        </w:rPr>
        <w:t>n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 w:rsidR="00292CBD">
        <w:rPr>
          <w:spacing w:val="-2"/>
          <w:sz w:val="28"/>
          <w:szCs w:val="28"/>
        </w:rPr>
        <w:t>ăț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i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ş</w:t>
      </w:r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are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pacing w:val="-1"/>
          <w:sz w:val="28"/>
          <w:szCs w:val="28"/>
        </w:rPr>
        <w:t>ş</w:t>
      </w:r>
      <w:r>
        <w:rPr>
          <w:sz w:val="28"/>
          <w:szCs w:val="28"/>
        </w:rPr>
        <w:t>i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s</w:t>
      </w:r>
      <w:r>
        <w:rPr>
          <w:spacing w:val="2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ă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ră</w:t>
      </w:r>
      <w:r>
        <w:rPr>
          <w:spacing w:val="1"/>
          <w:sz w:val="28"/>
          <w:szCs w:val="28"/>
        </w:rPr>
        <w:t>s</w:t>
      </w:r>
      <w:r>
        <w:rPr>
          <w:spacing w:val="-1"/>
          <w:sz w:val="28"/>
          <w:szCs w:val="28"/>
        </w:rPr>
        <w:t>pu</w:t>
      </w:r>
      <w:r>
        <w:rPr>
          <w:spacing w:val="2"/>
          <w:sz w:val="28"/>
          <w:szCs w:val="28"/>
        </w:rPr>
        <w:t>n</w:t>
      </w:r>
      <w:r>
        <w:rPr>
          <w:spacing w:val="-2"/>
          <w:sz w:val="28"/>
          <w:szCs w:val="28"/>
        </w:rPr>
        <w:t>d</w:t>
      </w:r>
      <w:r>
        <w:rPr>
          <w:sz w:val="28"/>
          <w:szCs w:val="28"/>
        </w:rPr>
        <w:t>erea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e</w:t>
      </w:r>
      <w:r w:rsidR="00B47EC1">
        <w:rPr>
          <w:spacing w:val="2"/>
          <w:sz w:val="28"/>
          <w:szCs w:val="28"/>
        </w:rPr>
        <w:t>xactității</w:t>
      </w:r>
      <w:proofErr w:type="spellEnd"/>
      <w:r w:rsidR="00292CBD"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î</w:t>
      </w:r>
      <w:r>
        <w:rPr>
          <w:spacing w:val="2"/>
          <w:sz w:val="28"/>
          <w:szCs w:val="28"/>
        </w:rPr>
        <w:t>n</w:t>
      </w:r>
      <w:r>
        <w:rPr>
          <w:spacing w:val="-1"/>
          <w:sz w:val="28"/>
          <w:szCs w:val="28"/>
        </w:rPr>
        <w:t>s</w:t>
      </w:r>
      <w:r>
        <w:rPr>
          <w:sz w:val="28"/>
          <w:szCs w:val="28"/>
        </w:rPr>
        <w:t>cr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s</w:t>
      </w:r>
      <w:r>
        <w:rPr>
          <w:sz w:val="28"/>
          <w:szCs w:val="28"/>
        </w:rPr>
        <w:t>e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z w:val="28"/>
          <w:szCs w:val="28"/>
        </w:rPr>
        <w:t>n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p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ez</w:t>
      </w:r>
      <w:r>
        <w:rPr>
          <w:spacing w:val="-2"/>
          <w:sz w:val="28"/>
          <w:szCs w:val="28"/>
        </w:rPr>
        <w:t>e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f</w:t>
      </w:r>
      <w:r>
        <w:rPr>
          <w:spacing w:val="1"/>
          <w:sz w:val="28"/>
          <w:szCs w:val="28"/>
        </w:rPr>
        <w:t>iş</w:t>
      </w:r>
      <w:r>
        <w:rPr>
          <w:sz w:val="28"/>
          <w:szCs w:val="28"/>
        </w:rPr>
        <w:t>ă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ş</w:t>
      </w:r>
      <w:r>
        <w:rPr>
          <w:sz w:val="28"/>
          <w:szCs w:val="28"/>
        </w:rPr>
        <w:t>i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-2"/>
          <w:sz w:val="28"/>
          <w:szCs w:val="28"/>
        </w:rPr>
        <w:t>ar</w:t>
      </w:r>
      <w:r>
        <w:rPr>
          <w:sz w:val="28"/>
          <w:szCs w:val="28"/>
        </w:rPr>
        <w:t>e</w:t>
      </w:r>
      <w:r w:rsidR="00292CBD">
        <w:rPr>
          <w:sz w:val="28"/>
          <w:szCs w:val="28"/>
        </w:rPr>
        <w:t xml:space="preserve"> </w:t>
      </w:r>
      <w:proofErr w:type="spellStart"/>
      <w:r w:rsidR="00B47EC1">
        <w:rPr>
          <w:spacing w:val="-1"/>
          <w:sz w:val="28"/>
          <w:szCs w:val="28"/>
        </w:rPr>
        <w:t>obligația</w:t>
      </w:r>
      <w:proofErr w:type="spellEnd"/>
      <w:r w:rsidR="00292CBD">
        <w:rPr>
          <w:spacing w:val="-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e</w:t>
      </w:r>
      <w:r w:rsidR="00292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</w:t>
      </w:r>
      <w:proofErr w:type="spellStart"/>
      <w:r>
        <w:rPr>
          <w:spacing w:val="2"/>
          <w:sz w:val="28"/>
          <w:szCs w:val="28"/>
        </w:rPr>
        <w:t>u</w:t>
      </w:r>
      <w:r>
        <w:rPr>
          <w:sz w:val="28"/>
          <w:szCs w:val="28"/>
        </w:rPr>
        <w:t>r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ări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1"/>
          <w:sz w:val="28"/>
          <w:szCs w:val="28"/>
        </w:rPr>
        <w:t>î</w:t>
      </w:r>
      <w:r>
        <w:rPr>
          <w:spacing w:val="-1"/>
          <w:sz w:val="28"/>
          <w:szCs w:val="28"/>
        </w:rPr>
        <w:t>n</w:t>
      </w:r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e</w:t>
      </w:r>
      <w:r>
        <w:rPr>
          <w:spacing w:val="1"/>
          <w:sz w:val="28"/>
          <w:szCs w:val="28"/>
        </w:rPr>
        <w:t>p</w:t>
      </w:r>
      <w:r>
        <w:rPr>
          <w:spacing w:val="-1"/>
          <w:sz w:val="28"/>
          <w:szCs w:val="28"/>
        </w:rPr>
        <w:t>li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r</w:t>
      </w:r>
      <w:r>
        <w:rPr>
          <w:sz w:val="28"/>
          <w:szCs w:val="28"/>
        </w:rPr>
        <w:t>ea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c</w:t>
      </w:r>
      <w:r>
        <w:rPr>
          <w:spacing w:val="-1"/>
          <w:sz w:val="28"/>
          <w:szCs w:val="28"/>
        </w:rPr>
        <w:t>o</w:t>
      </w:r>
      <w:r>
        <w:rPr>
          <w:spacing w:val="2"/>
          <w:sz w:val="28"/>
          <w:szCs w:val="28"/>
        </w:rPr>
        <w:t>n</w:t>
      </w:r>
      <w:r>
        <w:rPr>
          <w:spacing w:val="-1"/>
          <w:sz w:val="28"/>
          <w:szCs w:val="28"/>
        </w:rPr>
        <w:t>d</w:t>
      </w:r>
      <w:r w:rsidR="00292CBD">
        <w:rPr>
          <w:spacing w:val="-1"/>
          <w:sz w:val="28"/>
          <w:szCs w:val="28"/>
        </w:rPr>
        <w:t>iț</w:t>
      </w:r>
      <w:r>
        <w:rPr>
          <w:spacing w:val="1"/>
          <w:sz w:val="28"/>
          <w:szCs w:val="28"/>
        </w:rPr>
        <w:t>i</w:t>
      </w:r>
      <w:r>
        <w:rPr>
          <w:spacing w:val="-1"/>
          <w:sz w:val="28"/>
          <w:szCs w:val="28"/>
        </w:rPr>
        <w:t>i</w:t>
      </w:r>
      <w:r>
        <w:rPr>
          <w:spacing w:val="1"/>
          <w:sz w:val="28"/>
          <w:szCs w:val="28"/>
        </w:rPr>
        <w:t>l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 xml:space="preserve">e </w:t>
      </w:r>
      <w:proofErr w:type="spellStart"/>
      <w:r>
        <w:rPr>
          <w:spacing w:val="2"/>
          <w:sz w:val="28"/>
          <w:szCs w:val="28"/>
        </w:rPr>
        <w:t>v</w:t>
      </w:r>
      <w:r>
        <w:rPr>
          <w:sz w:val="28"/>
          <w:szCs w:val="28"/>
        </w:rPr>
        <w:t>e</w:t>
      </w:r>
      <w:r>
        <w:rPr>
          <w:spacing w:val="-2"/>
          <w:sz w:val="28"/>
          <w:szCs w:val="28"/>
        </w:rPr>
        <w:t>c</w:t>
      </w:r>
      <w:r>
        <w:rPr>
          <w:spacing w:val="2"/>
          <w:sz w:val="28"/>
          <w:szCs w:val="28"/>
        </w:rPr>
        <w:t>h</w:t>
      </w:r>
      <w:r>
        <w:rPr>
          <w:spacing w:val="1"/>
          <w:sz w:val="28"/>
          <w:szCs w:val="28"/>
        </w:rPr>
        <w:t>i</w:t>
      </w:r>
      <w:r>
        <w:rPr>
          <w:spacing w:val="-4"/>
          <w:sz w:val="28"/>
          <w:szCs w:val="28"/>
        </w:rPr>
        <w:t>m</w:t>
      </w:r>
      <w:r>
        <w:rPr>
          <w:sz w:val="28"/>
          <w:szCs w:val="28"/>
        </w:rPr>
        <w:t>e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efec</w:t>
      </w:r>
      <w:r>
        <w:rPr>
          <w:spacing w:val="-1"/>
          <w:sz w:val="28"/>
          <w:szCs w:val="28"/>
        </w:rPr>
        <w:t>ti</w:t>
      </w:r>
      <w:r>
        <w:rPr>
          <w:spacing w:val="2"/>
          <w:sz w:val="28"/>
          <w:szCs w:val="28"/>
        </w:rPr>
        <w:t>v</w:t>
      </w:r>
      <w:r>
        <w:rPr>
          <w:sz w:val="28"/>
          <w:szCs w:val="28"/>
        </w:rPr>
        <w:t>ă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</w:t>
      </w:r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2"/>
          <w:sz w:val="28"/>
          <w:szCs w:val="28"/>
        </w:rPr>
        <w:t>e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>ră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p</w:t>
      </w:r>
      <w:r>
        <w:rPr>
          <w:sz w:val="28"/>
          <w:szCs w:val="28"/>
        </w:rPr>
        <w:t>e</w:t>
      </w:r>
      <w:r w:rsidR="00292CBD">
        <w:rPr>
          <w:sz w:val="28"/>
          <w:szCs w:val="28"/>
        </w:rPr>
        <w:t xml:space="preserve"> </w:t>
      </w:r>
      <w:r>
        <w:rPr>
          <w:sz w:val="28"/>
          <w:szCs w:val="28"/>
        </w:rPr>
        <w:t>care</w:t>
      </w:r>
      <w:r w:rsidR="00292CBD">
        <w:rPr>
          <w:sz w:val="28"/>
          <w:szCs w:val="28"/>
        </w:rPr>
        <w:t xml:space="preserve"> </w:t>
      </w:r>
      <w:r>
        <w:rPr>
          <w:sz w:val="28"/>
          <w:szCs w:val="28"/>
        </w:rPr>
        <w:t>o</w:t>
      </w:r>
      <w:r w:rsidR="00292CBD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v</w:t>
      </w:r>
      <w:r>
        <w:rPr>
          <w:sz w:val="28"/>
          <w:szCs w:val="28"/>
        </w:rPr>
        <w:t>a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ac</w:t>
      </w:r>
      <w:r>
        <w:rPr>
          <w:spacing w:val="2"/>
          <w:sz w:val="28"/>
          <w:szCs w:val="28"/>
        </w:rPr>
        <w:t>u</w:t>
      </w:r>
      <w:r>
        <w:rPr>
          <w:spacing w:val="-4"/>
          <w:sz w:val="28"/>
          <w:szCs w:val="28"/>
        </w:rPr>
        <w:t>m</w:t>
      </w:r>
      <w:r>
        <w:rPr>
          <w:spacing w:val="2"/>
          <w:sz w:val="28"/>
          <w:szCs w:val="28"/>
        </w:rPr>
        <w:t>u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n</w:t>
      </w:r>
      <w:r>
        <w:rPr>
          <w:spacing w:val="2"/>
          <w:sz w:val="28"/>
          <w:szCs w:val="28"/>
        </w:rPr>
        <w:t>d</w:t>
      </w:r>
      <w:r>
        <w:rPr>
          <w:spacing w:val="-1"/>
          <w:sz w:val="28"/>
          <w:szCs w:val="28"/>
        </w:rPr>
        <w:t>i</w:t>
      </w:r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u</w:t>
      </w:r>
      <w:r>
        <w:rPr>
          <w:sz w:val="28"/>
          <w:szCs w:val="28"/>
        </w:rPr>
        <w:t>l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>e</w:t>
      </w:r>
      <w:r w:rsidR="00292CBD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</w:t>
      </w:r>
      <w:r w:rsidR="00292CBD"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d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 w:rsidR="00292CBD">
        <w:rPr>
          <w:sz w:val="28"/>
          <w:szCs w:val="28"/>
        </w:rPr>
        <w:t xml:space="preserve"> </w:t>
      </w:r>
      <w:proofErr w:type="spellStart"/>
      <w:r>
        <w:rPr>
          <w:spacing w:val="-1"/>
          <w:sz w:val="28"/>
          <w:szCs w:val="28"/>
        </w:rPr>
        <w:t>î</w:t>
      </w:r>
      <w:r>
        <w:rPr>
          <w:spacing w:val="2"/>
          <w:sz w:val="28"/>
          <w:szCs w:val="28"/>
        </w:rPr>
        <w:t>n</w:t>
      </w:r>
      <w:r>
        <w:rPr>
          <w:spacing w:val="1"/>
          <w:sz w:val="28"/>
          <w:szCs w:val="28"/>
        </w:rPr>
        <w:t>s</w:t>
      </w:r>
      <w:r>
        <w:rPr>
          <w:spacing w:val="-2"/>
          <w:sz w:val="28"/>
          <w:szCs w:val="28"/>
        </w:rPr>
        <w:t>c</w:t>
      </w:r>
      <w:r>
        <w:rPr>
          <w:sz w:val="28"/>
          <w:szCs w:val="28"/>
        </w:rPr>
        <w:t>r</w:t>
      </w:r>
      <w:r>
        <w:rPr>
          <w:spacing w:val="1"/>
          <w:sz w:val="28"/>
          <w:szCs w:val="28"/>
        </w:rPr>
        <w:t>i</w:t>
      </w:r>
      <w:r>
        <w:rPr>
          <w:spacing w:val="-2"/>
          <w:sz w:val="28"/>
          <w:szCs w:val="28"/>
        </w:rPr>
        <w:t>e</w:t>
      </w:r>
      <w:r>
        <w:rPr>
          <w:sz w:val="28"/>
          <w:szCs w:val="28"/>
        </w:rPr>
        <w:t>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i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p</w:t>
      </w:r>
      <w:r>
        <w:rPr>
          <w:spacing w:val="-2"/>
          <w:sz w:val="28"/>
          <w:szCs w:val="28"/>
        </w:rPr>
        <w:t>â</w:t>
      </w:r>
      <w:r>
        <w:rPr>
          <w:spacing w:val="2"/>
          <w:sz w:val="28"/>
          <w:szCs w:val="28"/>
        </w:rPr>
        <w:t>n</w:t>
      </w:r>
      <w:r>
        <w:rPr>
          <w:sz w:val="28"/>
          <w:szCs w:val="28"/>
        </w:rPr>
        <w:t>ă</w:t>
      </w:r>
      <w:proofErr w:type="spellEnd"/>
      <w:r w:rsidR="00292CBD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l</w:t>
      </w:r>
      <w:r>
        <w:rPr>
          <w:sz w:val="28"/>
          <w:szCs w:val="28"/>
        </w:rPr>
        <w:t>a</w:t>
      </w:r>
    </w:p>
    <w:p w14:paraId="0305C0E3" w14:textId="77777777" w:rsidR="00B33153" w:rsidRDefault="00055C60">
      <w:pPr>
        <w:spacing w:line="320" w:lineRule="exact"/>
        <w:ind w:left="461"/>
        <w:rPr>
          <w:sz w:val="28"/>
          <w:szCs w:val="28"/>
        </w:rPr>
      </w:pPr>
      <w:r>
        <w:rPr>
          <w:spacing w:val="2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a</w:t>
      </w:r>
      <w:r w:rsidR="00292C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i</w:t>
      </w:r>
      <w:r>
        <w:rPr>
          <w:spacing w:val="2"/>
          <w:sz w:val="28"/>
          <w:szCs w:val="28"/>
        </w:rPr>
        <w:t>n</w:t>
      </w:r>
      <w:r>
        <w:rPr>
          <w:spacing w:val="-2"/>
          <w:sz w:val="28"/>
          <w:szCs w:val="28"/>
        </w:rPr>
        <w:t>a</w:t>
      </w:r>
      <w:r>
        <w:rPr>
          <w:spacing w:val="1"/>
          <w:sz w:val="28"/>
          <w:szCs w:val="28"/>
        </w:rPr>
        <w:t>li</w:t>
      </w:r>
      <w:r>
        <w:rPr>
          <w:spacing w:val="-2"/>
          <w:sz w:val="28"/>
          <w:szCs w:val="28"/>
        </w:rPr>
        <w:t>z</w:t>
      </w:r>
      <w:r>
        <w:rPr>
          <w:sz w:val="28"/>
          <w:szCs w:val="28"/>
        </w:rPr>
        <w:t>ăr</w:t>
      </w:r>
      <w:r>
        <w:rPr>
          <w:spacing w:val="-1"/>
          <w:sz w:val="28"/>
          <w:szCs w:val="28"/>
        </w:rPr>
        <w:t>i</w:t>
      </w:r>
      <w:r>
        <w:rPr>
          <w:sz w:val="28"/>
          <w:szCs w:val="28"/>
        </w:rPr>
        <w:t>i</w:t>
      </w:r>
      <w:proofErr w:type="spellEnd"/>
      <w:r w:rsidR="00292CBD">
        <w:rPr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e</w:t>
      </w:r>
      <w:r>
        <w:rPr>
          <w:spacing w:val="2"/>
          <w:sz w:val="28"/>
          <w:szCs w:val="28"/>
        </w:rPr>
        <w:t>x</w:t>
      </w:r>
      <w:r>
        <w:rPr>
          <w:sz w:val="28"/>
          <w:szCs w:val="28"/>
        </w:rPr>
        <w:t>a</w:t>
      </w:r>
      <w:r>
        <w:rPr>
          <w:spacing w:val="-4"/>
          <w:sz w:val="28"/>
          <w:szCs w:val="28"/>
        </w:rPr>
        <w:t>m</w:t>
      </w:r>
      <w:r>
        <w:rPr>
          <w:spacing w:val="3"/>
          <w:sz w:val="28"/>
          <w:szCs w:val="28"/>
        </w:rPr>
        <w:t>e</w:t>
      </w:r>
      <w:r>
        <w:rPr>
          <w:spacing w:val="2"/>
          <w:sz w:val="28"/>
          <w:szCs w:val="28"/>
        </w:rPr>
        <w:t>n</w:t>
      </w:r>
      <w:r>
        <w:rPr>
          <w:spacing w:val="-1"/>
          <w:sz w:val="28"/>
          <w:szCs w:val="28"/>
        </w:rPr>
        <w:t>ul</w:t>
      </w:r>
      <w:r>
        <w:rPr>
          <w:spacing w:val="2"/>
          <w:sz w:val="28"/>
          <w:szCs w:val="28"/>
        </w:rPr>
        <w:t>u</w:t>
      </w:r>
      <w:r>
        <w:rPr>
          <w:spacing w:val="1"/>
          <w:sz w:val="28"/>
          <w:szCs w:val="28"/>
        </w:rPr>
        <w:t>i</w:t>
      </w:r>
      <w:proofErr w:type="spellEnd"/>
      <w:r>
        <w:rPr>
          <w:sz w:val="28"/>
          <w:szCs w:val="28"/>
        </w:rPr>
        <w:t>.</w:t>
      </w:r>
    </w:p>
    <w:p w14:paraId="0EC56690" w14:textId="77777777" w:rsidR="00B33153" w:rsidRDefault="00B33153">
      <w:pPr>
        <w:spacing w:before="1" w:line="120" w:lineRule="exact"/>
        <w:rPr>
          <w:sz w:val="12"/>
          <w:szCs w:val="12"/>
        </w:rPr>
      </w:pPr>
    </w:p>
    <w:p w14:paraId="45FC483B" w14:textId="77777777" w:rsidR="00B33153" w:rsidRDefault="00B33153">
      <w:pPr>
        <w:spacing w:line="200" w:lineRule="exact"/>
      </w:pPr>
    </w:p>
    <w:p w14:paraId="7A6BC676" w14:textId="77777777" w:rsidR="00B33153" w:rsidRDefault="00055C60">
      <w:pPr>
        <w:tabs>
          <w:tab w:val="left" w:pos="9100"/>
        </w:tabs>
        <w:ind w:left="1901"/>
        <w:rPr>
          <w:sz w:val="28"/>
          <w:szCs w:val="28"/>
        </w:rPr>
      </w:pPr>
      <w:r>
        <w:rPr>
          <w:spacing w:val="-1"/>
          <w:sz w:val="28"/>
          <w:szCs w:val="28"/>
        </w:rPr>
        <w:t>D</w:t>
      </w:r>
      <w:r>
        <w:rPr>
          <w:spacing w:val="1"/>
          <w:sz w:val="28"/>
          <w:szCs w:val="28"/>
        </w:rPr>
        <w:t>i</w:t>
      </w:r>
      <w:r>
        <w:rPr>
          <w:sz w:val="28"/>
          <w:szCs w:val="28"/>
        </w:rPr>
        <w:t>rec</w:t>
      </w:r>
      <w:r>
        <w:rPr>
          <w:spacing w:val="-1"/>
          <w:sz w:val="28"/>
          <w:szCs w:val="28"/>
        </w:rPr>
        <w:t>t</w:t>
      </w:r>
      <w:r>
        <w:rPr>
          <w:spacing w:val="2"/>
          <w:sz w:val="28"/>
          <w:szCs w:val="28"/>
        </w:rPr>
        <w:t>o</w:t>
      </w:r>
      <w:r>
        <w:rPr>
          <w:sz w:val="28"/>
          <w:szCs w:val="28"/>
        </w:rPr>
        <w:t xml:space="preserve">r,                                                      </w:t>
      </w:r>
      <w:r>
        <w:rPr>
          <w:spacing w:val="-1"/>
          <w:sz w:val="28"/>
          <w:szCs w:val="28"/>
        </w:rPr>
        <w:t>D</w:t>
      </w:r>
      <w:r>
        <w:rPr>
          <w:sz w:val="28"/>
          <w:szCs w:val="28"/>
        </w:rPr>
        <w:t>a</w:t>
      </w:r>
      <w:r>
        <w:rPr>
          <w:spacing w:val="1"/>
          <w:sz w:val="28"/>
          <w:szCs w:val="28"/>
        </w:rPr>
        <w:t>t</w:t>
      </w:r>
      <w:r>
        <w:rPr>
          <w:sz w:val="28"/>
          <w:szCs w:val="28"/>
        </w:rPr>
        <w:t>a</w:t>
      </w:r>
      <w:r>
        <w:rPr>
          <w:sz w:val="28"/>
          <w:szCs w:val="28"/>
          <w:u w:val="single" w:color="000000"/>
        </w:rPr>
        <w:tab/>
      </w:r>
    </w:p>
    <w:p w14:paraId="13A9A491" w14:textId="77777777" w:rsidR="00B33153" w:rsidRDefault="00055C60">
      <w:pPr>
        <w:ind w:left="1181"/>
      </w:pPr>
      <w:r>
        <w:rPr>
          <w:spacing w:val="1"/>
        </w:rPr>
        <w:t>(</w:t>
      </w:r>
      <w:proofErr w:type="spellStart"/>
      <w:r>
        <w:rPr>
          <w:spacing w:val="-1"/>
        </w:rPr>
        <w:t>s</w:t>
      </w:r>
      <w:r>
        <w:rPr>
          <w:spacing w:val="3"/>
        </w:rPr>
        <w:t>e</w:t>
      </w:r>
      <w:r>
        <w:rPr>
          <w:spacing w:val="-1"/>
        </w:rPr>
        <w:t>mn</w:t>
      </w:r>
      <w:r>
        <w:rPr>
          <w:spacing w:val="1"/>
        </w:rPr>
        <w:t>ă</w:t>
      </w:r>
      <w:r>
        <w:t>t</w:t>
      </w:r>
      <w:r>
        <w:rPr>
          <w:spacing w:val="-1"/>
        </w:rPr>
        <w:t>u</w:t>
      </w:r>
      <w:r>
        <w:rPr>
          <w:spacing w:val="1"/>
        </w:rPr>
        <w:t>r</w:t>
      </w:r>
      <w:r>
        <w:t>a</w:t>
      </w:r>
      <w:proofErr w:type="spellEnd"/>
      <w:r w:rsidR="00292CBD">
        <w:t xml:space="preserve"> </w:t>
      </w:r>
      <w:proofErr w:type="spellStart"/>
      <w:r>
        <w:rPr>
          <w:spacing w:val="2"/>
        </w:rPr>
        <w:t>ş</w:t>
      </w:r>
      <w:r>
        <w:t>i</w:t>
      </w:r>
      <w:proofErr w:type="spellEnd"/>
      <w:r w:rsidR="00292CBD">
        <w:t xml:space="preserve"> </w:t>
      </w:r>
      <w:proofErr w:type="spellStart"/>
      <w:r>
        <w:rPr>
          <w:spacing w:val="-1"/>
        </w:rPr>
        <w:t>ş</w:t>
      </w:r>
      <w:r>
        <w:t>t</w:t>
      </w:r>
      <w:r>
        <w:rPr>
          <w:spacing w:val="3"/>
        </w:rPr>
        <w:t>a</w:t>
      </w:r>
      <w:r>
        <w:rPr>
          <w:spacing w:val="-1"/>
        </w:rPr>
        <w:t>m</w:t>
      </w:r>
      <w:r>
        <w:rPr>
          <w:spacing w:val="2"/>
        </w:rPr>
        <w:t>p</w:t>
      </w:r>
      <w:r>
        <w:t>ila</w:t>
      </w:r>
      <w:proofErr w:type="spellEnd"/>
      <w:r w:rsidR="00292CBD">
        <w:t xml:space="preserve"> </w:t>
      </w:r>
      <w:proofErr w:type="spellStart"/>
      <w:r>
        <w:rPr>
          <w:spacing w:val="2"/>
        </w:rPr>
        <w:t>î</w:t>
      </w:r>
      <w:r>
        <w:t>n</w:t>
      </w:r>
      <w:proofErr w:type="spellEnd"/>
      <w:r w:rsidR="00292CBD">
        <w:t xml:space="preserve"> </w:t>
      </w:r>
      <w:r>
        <w:rPr>
          <w:spacing w:val="1"/>
        </w:rPr>
        <w:t>or</w:t>
      </w:r>
      <w:r>
        <w:t>i</w:t>
      </w:r>
      <w:r>
        <w:rPr>
          <w:spacing w:val="-1"/>
        </w:rPr>
        <w:t>g</w:t>
      </w:r>
      <w:r>
        <w:rPr>
          <w:spacing w:val="2"/>
        </w:rPr>
        <w:t>i</w:t>
      </w:r>
      <w:r>
        <w:rPr>
          <w:spacing w:val="-1"/>
        </w:rPr>
        <w:t>n</w:t>
      </w:r>
      <w:r>
        <w:rPr>
          <w:spacing w:val="1"/>
        </w:rPr>
        <w:t>a</w:t>
      </w:r>
      <w:r>
        <w:t>l)</w:t>
      </w:r>
    </w:p>
    <w:p w14:paraId="6E1B005A" w14:textId="77777777" w:rsidR="00B33153" w:rsidRDefault="00B33153">
      <w:pPr>
        <w:spacing w:before="16" w:line="220" w:lineRule="exact"/>
        <w:rPr>
          <w:sz w:val="22"/>
          <w:szCs w:val="22"/>
        </w:rPr>
      </w:pPr>
    </w:p>
    <w:p w14:paraId="1CE966F2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411F1B45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6165F93C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20176477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3C75F1C3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13C89917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11A5B344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1CDAFC1D" w14:textId="77777777" w:rsidR="00C7456F" w:rsidRDefault="00C7456F">
      <w:pPr>
        <w:spacing w:before="16" w:line="220" w:lineRule="exact"/>
        <w:rPr>
          <w:sz w:val="22"/>
          <w:szCs w:val="22"/>
        </w:rPr>
      </w:pPr>
    </w:p>
    <w:p w14:paraId="1806B828" w14:textId="77777777" w:rsidR="000B72E8" w:rsidRPr="000B72E8" w:rsidRDefault="00553B73" w:rsidP="000B72E8">
      <w:pPr>
        <w:spacing w:before="38"/>
        <w:rPr>
          <w:spacing w:val="1"/>
        </w:rPr>
      </w:pPr>
      <w:r>
        <w:rPr>
          <w:noProof/>
          <w:lang w:val="ro-RO" w:eastAsia="ro-RO"/>
        </w:rPr>
        <mc:AlternateContent>
          <mc:Choice Requires="wpg">
            <w:drawing>
              <wp:anchor distT="4294967295" distB="4294967295" distL="114300" distR="114300" simplePos="0" relativeHeight="251666944" behindDoc="1" locked="0" layoutInCell="1" allowOverlap="1" wp14:anchorId="25D01526" wp14:editId="3AC80E60">
                <wp:simplePos x="0" y="0"/>
                <wp:positionH relativeFrom="page">
                  <wp:posOffset>1125220</wp:posOffset>
                </wp:positionH>
                <wp:positionV relativeFrom="paragraph">
                  <wp:posOffset>19049</wp:posOffset>
                </wp:positionV>
                <wp:extent cx="5796915" cy="0"/>
                <wp:effectExtent l="0" t="0" r="13335" b="190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96915" cy="0"/>
                          <a:chOff x="1772" y="30"/>
                          <a:chExt cx="9129" cy="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772" y="30"/>
                            <a:ext cx="9129" cy="0"/>
                          </a:xfrm>
                          <a:custGeom>
                            <a:avLst/>
                            <a:gdLst>
                              <a:gd name="T0" fmla="+- 0 1772 1772"/>
                              <a:gd name="T1" fmla="*/ T0 w 9129"/>
                              <a:gd name="T2" fmla="+- 0 10901 1772"/>
                              <a:gd name="T3" fmla="*/ T2 w 91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129">
                                <a:moveTo>
                                  <a:pt x="0" y="0"/>
                                </a:moveTo>
                                <a:lnTo>
                                  <a:pt x="9129" y="0"/>
                                </a:lnTo>
                              </a:path>
                            </a:pathLst>
                          </a:custGeom>
                          <a:noFill/>
                          <a:ln w="1955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167D72" id="Group 2" o:spid="_x0000_s1026" style="position:absolute;margin-left:88.6pt;margin-top:1.5pt;width:456.45pt;height:0;z-index:-251649536;mso-wrap-distance-top:-3e-5mm;mso-wrap-distance-bottom:-3e-5mm;mso-position-horizontal-relative:page" coordorigin="1772,30" coordsize="9129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">
                <v:shape id="Freeform 3" o:spid="_x0000_s1027" style="position:absolute;left:1772;top:30;width:9129;height:0;visibility:visible;mso-wrap-style:square;v-text-anchor:top" coordsize="9129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" path="m,l9129,e" filled="f" strokeweight="1.54pt">
                  <v:path arrowok="t" o:connecttype="custom" o:connectlocs="0,0;9129,0" o:connectangles="0,0"/>
                </v:shape>
                <w10:wrap anchorx="page"/>
              </v:group>
            </w:pict>
          </mc:Fallback>
        </mc:AlternateContent>
      </w:r>
      <w:r w:rsidR="000B72E8" w:rsidRPr="000B72E8">
        <w:rPr>
          <w:spacing w:val="-1"/>
        </w:rPr>
        <w:t xml:space="preserve">        *s</w:t>
      </w:r>
      <w:r w:rsidR="000B72E8" w:rsidRPr="000B72E8">
        <w:t>e</w:t>
      </w:r>
      <w:r w:rsidR="00292CBD">
        <w:t xml:space="preserve"> </w:t>
      </w:r>
      <w:proofErr w:type="spellStart"/>
      <w:r w:rsidR="000B72E8" w:rsidRPr="000B72E8">
        <w:rPr>
          <w:spacing w:val="-1"/>
          <w:w w:val="99"/>
        </w:rPr>
        <w:t>m</w:t>
      </w:r>
      <w:r w:rsidR="000B72E8" w:rsidRPr="000B72E8">
        <w:rPr>
          <w:spacing w:val="1"/>
          <w:w w:val="99"/>
        </w:rPr>
        <w:t>e</w:t>
      </w:r>
      <w:r w:rsidR="000B72E8" w:rsidRPr="000B72E8">
        <w:rPr>
          <w:spacing w:val="-1"/>
          <w:w w:val="99"/>
        </w:rPr>
        <w:t>nț</w:t>
      </w:r>
      <w:r w:rsidR="000B72E8" w:rsidRPr="000B72E8">
        <w:rPr>
          <w:w w:val="99"/>
        </w:rPr>
        <w:t>i</w:t>
      </w:r>
      <w:r w:rsidR="000B72E8" w:rsidRPr="000B72E8">
        <w:rPr>
          <w:spacing w:val="1"/>
          <w:w w:val="99"/>
        </w:rPr>
        <w:t>o</w:t>
      </w:r>
      <w:r w:rsidR="000B72E8" w:rsidRPr="000B72E8">
        <w:rPr>
          <w:spacing w:val="-1"/>
          <w:w w:val="99"/>
        </w:rPr>
        <w:t>n</w:t>
      </w:r>
      <w:r w:rsidR="000B72E8" w:rsidRPr="000B72E8">
        <w:rPr>
          <w:spacing w:val="1"/>
          <w:w w:val="99"/>
        </w:rPr>
        <w:t>eaz</w:t>
      </w:r>
      <w:r w:rsidR="000B72E8" w:rsidRPr="000B72E8">
        <w:rPr>
          <w:w w:val="99"/>
        </w:rPr>
        <w:t>ă</w:t>
      </w:r>
      <w:proofErr w:type="spellEnd"/>
      <w:r w:rsidR="00292CBD">
        <w:rPr>
          <w:w w:val="99"/>
        </w:rPr>
        <w:t xml:space="preserve"> </w:t>
      </w:r>
      <w:proofErr w:type="spellStart"/>
      <w:r w:rsidR="000B72E8" w:rsidRPr="000B72E8">
        <w:rPr>
          <w:spacing w:val="1"/>
        </w:rPr>
        <w:t>nu</w:t>
      </w:r>
      <w:r w:rsidR="000B72E8" w:rsidRPr="000B72E8">
        <w:rPr>
          <w:spacing w:val="-3"/>
        </w:rPr>
        <w:t>m</w:t>
      </w:r>
      <w:r w:rsidR="000B72E8" w:rsidRPr="000B72E8">
        <w:rPr>
          <w:spacing w:val="3"/>
        </w:rPr>
        <w:t>a</w:t>
      </w:r>
      <w:r w:rsidR="000B72E8" w:rsidRPr="000B72E8">
        <w:t>i</w:t>
      </w:r>
      <w:proofErr w:type="spellEnd"/>
      <w:r w:rsidR="00292CBD">
        <w:t xml:space="preserve"> </w:t>
      </w:r>
      <w:proofErr w:type="spellStart"/>
      <w:r w:rsidR="000B72E8" w:rsidRPr="000B72E8">
        <w:rPr>
          <w:spacing w:val="1"/>
        </w:rPr>
        <w:t>vec</w:t>
      </w:r>
      <w:r w:rsidR="000B72E8" w:rsidRPr="000B72E8">
        <w:rPr>
          <w:spacing w:val="-1"/>
        </w:rPr>
        <w:t>h</w:t>
      </w:r>
      <w:r w:rsidR="000B72E8" w:rsidRPr="000B72E8">
        <w:rPr>
          <w:spacing w:val="2"/>
        </w:rPr>
        <w:t>i</w:t>
      </w:r>
      <w:r w:rsidR="000B72E8" w:rsidRPr="000B72E8">
        <w:rPr>
          <w:spacing w:val="-1"/>
        </w:rPr>
        <w:t>m</w:t>
      </w:r>
      <w:r w:rsidR="000B72E8" w:rsidRPr="000B72E8">
        <w:rPr>
          <w:spacing w:val="1"/>
        </w:rPr>
        <w:t>e</w:t>
      </w:r>
      <w:r w:rsidR="000B72E8" w:rsidRPr="000B72E8">
        <w:t>a</w:t>
      </w:r>
      <w:proofErr w:type="spellEnd"/>
      <w:r w:rsidR="00292CBD">
        <w:t xml:space="preserve"> </w:t>
      </w:r>
      <w:proofErr w:type="spellStart"/>
      <w:r w:rsidR="000B72E8" w:rsidRPr="000B72E8">
        <w:rPr>
          <w:spacing w:val="3"/>
        </w:rPr>
        <w:t>e</w:t>
      </w:r>
      <w:r w:rsidR="000B72E8" w:rsidRPr="000B72E8">
        <w:rPr>
          <w:spacing w:val="-1"/>
        </w:rPr>
        <w:t>f</w:t>
      </w:r>
      <w:r w:rsidR="000B72E8" w:rsidRPr="000B72E8">
        <w:rPr>
          <w:spacing w:val="1"/>
        </w:rPr>
        <w:t>ec</w:t>
      </w:r>
      <w:r w:rsidR="000B72E8" w:rsidRPr="000B72E8">
        <w:t>t</w:t>
      </w:r>
      <w:r w:rsidR="000B72E8" w:rsidRPr="000B72E8">
        <w:rPr>
          <w:spacing w:val="2"/>
        </w:rPr>
        <w:t>i</w:t>
      </w:r>
      <w:r w:rsidR="000B72E8" w:rsidRPr="000B72E8">
        <w:rPr>
          <w:spacing w:val="-1"/>
        </w:rPr>
        <w:t>v</w:t>
      </w:r>
      <w:r w:rsidR="000B72E8" w:rsidRPr="000B72E8">
        <w:t>ă</w:t>
      </w:r>
      <w:proofErr w:type="spellEnd"/>
      <w:r w:rsidR="00292CBD">
        <w:t xml:space="preserve"> </w:t>
      </w:r>
      <w:r w:rsidR="000B72E8" w:rsidRPr="000B72E8">
        <w:rPr>
          <w:spacing w:val="1"/>
        </w:rPr>
        <w:t>d</w:t>
      </w:r>
      <w:r w:rsidR="000B72E8" w:rsidRPr="000B72E8">
        <w:t>e</w:t>
      </w:r>
      <w:r w:rsidR="00292CBD">
        <w:t xml:space="preserve"> </w:t>
      </w:r>
      <w:proofErr w:type="spellStart"/>
      <w:r w:rsidR="000B72E8" w:rsidRPr="000B72E8">
        <w:rPr>
          <w:spacing w:val="2"/>
        </w:rPr>
        <w:t>p</w:t>
      </w:r>
      <w:r w:rsidR="000B72E8" w:rsidRPr="000B72E8">
        <w:rPr>
          <w:spacing w:val="1"/>
        </w:rPr>
        <w:t>r</w:t>
      </w:r>
      <w:r w:rsidR="000B72E8" w:rsidRPr="000B72E8">
        <w:t>e</w:t>
      </w:r>
      <w:r w:rsidR="000B72E8" w:rsidRPr="000B72E8">
        <w:rPr>
          <w:spacing w:val="1"/>
        </w:rPr>
        <w:t>dar</w:t>
      </w:r>
      <w:r w:rsidR="000B72E8" w:rsidRPr="000B72E8">
        <w:t>e</w:t>
      </w:r>
      <w:proofErr w:type="spellEnd"/>
      <w:r w:rsidR="00292CBD">
        <w:t xml:space="preserve"> </w:t>
      </w:r>
      <w:r w:rsidR="000B72E8" w:rsidRPr="000B72E8">
        <w:t>la</w:t>
      </w:r>
      <w:r w:rsidR="00292CBD">
        <w:t xml:space="preserve"> </w:t>
      </w:r>
      <w:proofErr w:type="spellStart"/>
      <w:proofErr w:type="gramStart"/>
      <w:r w:rsidR="000B72E8" w:rsidRPr="000B72E8">
        <w:rPr>
          <w:spacing w:val="1"/>
        </w:rPr>
        <w:t>ca</w:t>
      </w:r>
      <w:r w:rsidR="000B72E8" w:rsidRPr="000B72E8">
        <w:t>t</w:t>
      </w:r>
      <w:r w:rsidR="000B72E8" w:rsidRPr="000B72E8">
        <w:rPr>
          <w:spacing w:val="1"/>
        </w:rPr>
        <w:t>edră</w:t>
      </w:r>
      <w:r w:rsidR="000B72E8" w:rsidRPr="000B72E8">
        <w:t>,</w:t>
      </w:r>
      <w:r w:rsidR="000B72E8" w:rsidRPr="000B72E8">
        <w:rPr>
          <w:spacing w:val="1"/>
        </w:rPr>
        <w:t>rea</w:t>
      </w:r>
      <w:r w:rsidR="000B72E8" w:rsidRPr="000B72E8">
        <w:t>li</w:t>
      </w:r>
      <w:r w:rsidR="000B72E8" w:rsidRPr="000B72E8">
        <w:rPr>
          <w:spacing w:val="1"/>
        </w:rPr>
        <w:t>za</w:t>
      </w:r>
      <w:r w:rsidR="000B72E8" w:rsidRPr="000B72E8">
        <w:t>tă</w:t>
      </w:r>
      <w:proofErr w:type="spellEnd"/>
      <w:proofErr w:type="gramEnd"/>
      <w:r w:rsidR="00292CBD">
        <w:t xml:space="preserve"> </w:t>
      </w:r>
      <w:proofErr w:type="spellStart"/>
      <w:r w:rsidR="000B72E8" w:rsidRPr="000B72E8">
        <w:t>î</w:t>
      </w:r>
      <w:r w:rsidR="000B72E8" w:rsidRPr="000B72E8">
        <w:rPr>
          <w:spacing w:val="-1"/>
        </w:rPr>
        <w:t>n</w:t>
      </w:r>
      <w:r w:rsidR="000B72E8" w:rsidRPr="000B72E8">
        <w:t>t</w:t>
      </w:r>
      <w:r w:rsidR="000B72E8" w:rsidRPr="000B72E8">
        <w:rPr>
          <w:spacing w:val="1"/>
        </w:rPr>
        <w:t>r</w:t>
      </w:r>
      <w:r w:rsidR="000B72E8" w:rsidRPr="000B72E8">
        <w:t>e</w:t>
      </w:r>
      <w:proofErr w:type="spellEnd"/>
      <w:r w:rsidR="00292CBD">
        <w:t xml:space="preserve"> </w:t>
      </w:r>
      <w:r w:rsidR="000B72E8" w:rsidRPr="000B72E8">
        <w:rPr>
          <w:spacing w:val="1"/>
        </w:rPr>
        <w:t>da</w:t>
      </w:r>
      <w:r w:rsidR="000B72E8" w:rsidRPr="000B72E8">
        <w:t>ta</w:t>
      </w:r>
      <w:r w:rsidR="00292CBD">
        <w:t xml:space="preserve"> </w:t>
      </w:r>
      <w:proofErr w:type="spellStart"/>
      <w:r w:rsidR="000B72E8" w:rsidRPr="000B72E8">
        <w:rPr>
          <w:spacing w:val="1"/>
          <w:w w:val="99"/>
        </w:rPr>
        <w:t>o</w:t>
      </w:r>
      <w:r w:rsidR="00292CBD">
        <w:rPr>
          <w:spacing w:val="2"/>
          <w:w w:val="99"/>
        </w:rPr>
        <w:t>bținerii</w:t>
      </w:r>
      <w:proofErr w:type="spellEnd"/>
      <w:r w:rsidR="00292CBD">
        <w:rPr>
          <w:spacing w:val="2"/>
          <w:w w:val="99"/>
        </w:rPr>
        <w:t xml:space="preserve"> </w:t>
      </w:r>
      <w:proofErr w:type="spellStart"/>
      <w:r w:rsidR="000B72E8" w:rsidRPr="000B72E8">
        <w:rPr>
          <w:spacing w:val="1"/>
        </w:rPr>
        <w:t>e</w:t>
      </w:r>
      <w:r w:rsidR="000B72E8" w:rsidRPr="000B72E8">
        <w:rPr>
          <w:spacing w:val="-1"/>
        </w:rPr>
        <w:t>x</w:t>
      </w:r>
      <w:r w:rsidR="000B72E8" w:rsidRPr="000B72E8">
        <w:rPr>
          <w:spacing w:val="2"/>
        </w:rPr>
        <w:t>a</w:t>
      </w:r>
      <w:r w:rsidR="000B72E8" w:rsidRPr="000B72E8">
        <w:rPr>
          <w:spacing w:val="-1"/>
        </w:rPr>
        <w:t>m</w:t>
      </w:r>
      <w:r w:rsidR="000B72E8" w:rsidRPr="000B72E8">
        <w:rPr>
          <w:spacing w:val="3"/>
        </w:rPr>
        <w:t>e</w:t>
      </w:r>
      <w:r w:rsidR="000B72E8" w:rsidRPr="000B72E8">
        <w:rPr>
          <w:spacing w:val="-1"/>
        </w:rPr>
        <w:t>n</w:t>
      </w:r>
      <w:r w:rsidR="000B72E8" w:rsidRPr="000B72E8">
        <w:rPr>
          <w:spacing w:val="1"/>
        </w:rPr>
        <w:t>u</w:t>
      </w:r>
      <w:r w:rsidR="000B72E8" w:rsidRPr="000B72E8">
        <w:t>l</w:t>
      </w:r>
      <w:r w:rsidR="000B72E8" w:rsidRPr="000B72E8">
        <w:rPr>
          <w:spacing w:val="-1"/>
        </w:rPr>
        <w:t>u</w:t>
      </w:r>
      <w:r w:rsidR="000B72E8" w:rsidRPr="000B72E8">
        <w:t>i</w:t>
      </w:r>
      <w:proofErr w:type="spellEnd"/>
      <w:r w:rsidR="00292CBD">
        <w:t xml:space="preserve"> </w:t>
      </w:r>
      <w:r w:rsidR="000B72E8" w:rsidRPr="000B72E8">
        <w:rPr>
          <w:spacing w:val="1"/>
        </w:rPr>
        <w:t>d</w:t>
      </w:r>
      <w:r w:rsidR="000B72E8" w:rsidRPr="000B72E8">
        <w:t xml:space="preserve">e </w:t>
      </w:r>
      <w:proofErr w:type="spellStart"/>
      <w:r w:rsidR="000B72E8" w:rsidRPr="000B72E8">
        <w:rPr>
          <w:spacing w:val="1"/>
        </w:rPr>
        <w:t>definitivat</w:t>
      </w:r>
      <w:proofErr w:type="spellEnd"/>
      <w:r w:rsidR="000B72E8" w:rsidRPr="000B72E8">
        <w:rPr>
          <w:w w:val="99"/>
        </w:rPr>
        <w:t>,</w:t>
      </w:r>
    </w:p>
    <w:p w14:paraId="54D3A548" w14:textId="77777777" w:rsidR="000B72E8" w:rsidRPr="000B72E8" w:rsidRDefault="000B72E8" w:rsidP="000B72E8">
      <w:pPr>
        <w:spacing w:before="38"/>
      </w:pPr>
      <w:proofErr w:type="spellStart"/>
      <w:r w:rsidRPr="000B72E8">
        <w:rPr>
          <w:spacing w:val="-1"/>
        </w:rPr>
        <w:t>ş</w:t>
      </w:r>
      <w:r w:rsidRPr="000B72E8">
        <w:t>i</w:t>
      </w:r>
      <w:proofErr w:type="spellEnd"/>
      <w:r w:rsidR="00292CBD">
        <w:t xml:space="preserve"> </w:t>
      </w:r>
      <w:r w:rsidRPr="000B72E8">
        <w:rPr>
          <w:spacing w:val="1"/>
        </w:rPr>
        <w:t>da</w:t>
      </w:r>
      <w:r w:rsidRPr="000B72E8">
        <w:t>ta</w:t>
      </w:r>
      <w:r w:rsidR="00292CBD">
        <w:t xml:space="preserve"> </w:t>
      </w:r>
      <w:r w:rsidRPr="000B72E8">
        <w:rPr>
          <w:spacing w:val="1"/>
        </w:rPr>
        <w:t>d</w:t>
      </w:r>
      <w:r w:rsidRPr="000B72E8">
        <w:t>e</w:t>
      </w:r>
      <w:r w:rsidR="00292CBD">
        <w:t xml:space="preserve"> </w:t>
      </w:r>
      <w:r w:rsidRPr="000B72E8">
        <w:t>1</w:t>
      </w:r>
      <w:r w:rsidR="00292CBD">
        <w:t xml:space="preserve"> </w:t>
      </w:r>
      <w:proofErr w:type="spellStart"/>
      <w:r w:rsidRPr="000B72E8">
        <w:rPr>
          <w:spacing w:val="-1"/>
        </w:rPr>
        <w:t>s</w:t>
      </w:r>
      <w:r w:rsidRPr="000B72E8">
        <w:rPr>
          <w:spacing w:val="1"/>
        </w:rPr>
        <w:t>e</w:t>
      </w:r>
      <w:r w:rsidRPr="000B72E8">
        <w:rPr>
          <w:spacing w:val="2"/>
        </w:rPr>
        <w:t>p</w:t>
      </w:r>
      <w:r w:rsidRPr="000B72E8">
        <w:t>t</w:t>
      </w:r>
      <w:r w:rsidRPr="000B72E8">
        <w:rPr>
          <w:spacing w:val="3"/>
        </w:rPr>
        <w:t>e</w:t>
      </w:r>
      <w:r w:rsidRPr="000B72E8">
        <w:rPr>
          <w:spacing w:val="-3"/>
        </w:rPr>
        <w:t>m</w:t>
      </w:r>
      <w:r w:rsidRPr="000B72E8">
        <w:rPr>
          <w:spacing w:val="2"/>
        </w:rPr>
        <w:t>b</w:t>
      </w:r>
      <w:r w:rsidRPr="000B72E8">
        <w:rPr>
          <w:spacing w:val="1"/>
        </w:rPr>
        <w:t>r</w:t>
      </w:r>
      <w:r w:rsidRPr="000B72E8">
        <w:t>ie</w:t>
      </w:r>
      <w:proofErr w:type="spellEnd"/>
      <w:r w:rsidR="00292CBD">
        <w:t xml:space="preserve"> </w:t>
      </w:r>
      <w:proofErr w:type="gramStart"/>
      <w:r w:rsidRPr="000B72E8">
        <w:t>a</w:t>
      </w:r>
      <w:proofErr w:type="gramEnd"/>
      <w:r w:rsidRPr="000B72E8">
        <w:t xml:space="preserve"> </w:t>
      </w:r>
      <w:proofErr w:type="spellStart"/>
      <w:r w:rsidRPr="000B72E8">
        <w:rPr>
          <w:spacing w:val="1"/>
        </w:rPr>
        <w:t>a</w:t>
      </w:r>
      <w:r w:rsidRPr="000B72E8">
        <w:rPr>
          <w:spacing w:val="-1"/>
        </w:rPr>
        <w:t>nu</w:t>
      </w:r>
      <w:r w:rsidRPr="000B72E8">
        <w:rPr>
          <w:spacing w:val="2"/>
        </w:rPr>
        <w:t>l</w:t>
      </w:r>
      <w:r w:rsidRPr="000B72E8">
        <w:rPr>
          <w:spacing w:val="-1"/>
        </w:rPr>
        <w:t>u</w:t>
      </w:r>
      <w:r w:rsidRPr="000B72E8">
        <w:t>i</w:t>
      </w:r>
      <w:proofErr w:type="spellEnd"/>
      <w:r w:rsidR="00292CBD">
        <w:t xml:space="preserve"> </w:t>
      </w:r>
      <w:proofErr w:type="spellStart"/>
      <w:r w:rsidRPr="000B72E8">
        <w:rPr>
          <w:spacing w:val="2"/>
        </w:rPr>
        <w:t>î</w:t>
      </w:r>
      <w:r w:rsidRPr="000B72E8">
        <w:t>n</w:t>
      </w:r>
      <w:proofErr w:type="spellEnd"/>
      <w:r w:rsidR="00292CBD">
        <w:t xml:space="preserve"> </w:t>
      </w:r>
      <w:r w:rsidRPr="000B72E8">
        <w:rPr>
          <w:spacing w:val="1"/>
        </w:rPr>
        <w:t>car</w:t>
      </w:r>
      <w:r w:rsidRPr="000B72E8">
        <w:t>e</w:t>
      </w:r>
      <w:r w:rsidR="00292CBD">
        <w:t xml:space="preserve"> </w:t>
      </w:r>
      <w:r w:rsidRPr="000B72E8">
        <w:rPr>
          <w:spacing w:val="-1"/>
        </w:rPr>
        <w:t>s</w:t>
      </w:r>
      <w:r w:rsidRPr="000B72E8">
        <w:t>e</w:t>
      </w:r>
      <w:r w:rsidR="00292CBD">
        <w:t xml:space="preserve"> </w:t>
      </w:r>
      <w:proofErr w:type="spellStart"/>
      <w:r w:rsidR="00292CBD">
        <w:rPr>
          <w:spacing w:val="2"/>
          <w:w w:val="99"/>
        </w:rPr>
        <w:t>susți</w:t>
      </w:r>
      <w:r w:rsidRPr="000B72E8">
        <w:rPr>
          <w:spacing w:val="-1"/>
          <w:w w:val="99"/>
        </w:rPr>
        <w:t>n</w:t>
      </w:r>
      <w:r w:rsidRPr="000B72E8">
        <w:rPr>
          <w:w w:val="99"/>
        </w:rPr>
        <w:t>e</w:t>
      </w:r>
      <w:proofErr w:type="spellEnd"/>
      <w:r w:rsidR="00292CBD">
        <w:rPr>
          <w:w w:val="99"/>
        </w:rPr>
        <w:t xml:space="preserve"> </w:t>
      </w:r>
      <w:proofErr w:type="spellStart"/>
      <w:r w:rsidRPr="000B72E8">
        <w:rPr>
          <w:spacing w:val="3"/>
        </w:rPr>
        <w:t>e</w:t>
      </w:r>
      <w:r w:rsidRPr="000B72E8">
        <w:rPr>
          <w:spacing w:val="-1"/>
        </w:rPr>
        <w:t>x</w:t>
      </w:r>
      <w:r w:rsidRPr="000B72E8">
        <w:rPr>
          <w:spacing w:val="3"/>
        </w:rPr>
        <w:t>a</w:t>
      </w:r>
      <w:r w:rsidRPr="000B72E8">
        <w:rPr>
          <w:spacing w:val="-3"/>
        </w:rPr>
        <w:t>m</w:t>
      </w:r>
      <w:r w:rsidRPr="000B72E8">
        <w:rPr>
          <w:spacing w:val="3"/>
        </w:rPr>
        <w:t>e</w:t>
      </w:r>
      <w:r w:rsidRPr="000B72E8">
        <w:rPr>
          <w:spacing w:val="1"/>
        </w:rPr>
        <w:t>n</w:t>
      </w:r>
      <w:r w:rsidRPr="000B72E8">
        <w:rPr>
          <w:spacing w:val="-1"/>
        </w:rPr>
        <w:t>u</w:t>
      </w:r>
      <w:r w:rsidRPr="000B72E8">
        <w:t>l</w:t>
      </w:r>
      <w:proofErr w:type="spellEnd"/>
    </w:p>
    <w:p w14:paraId="56789153" w14:textId="77777777" w:rsidR="000B72E8" w:rsidRPr="000B72E8" w:rsidRDefault="000B72E8" w:rsidP="000B72E8">
      <w:pPr>
        <w:ind w:left="372"/>
      </w:pPr>
      <w:r w:rsidRPr="000B72E8">
        <w:rPr>
          <w:spacing w:val="-1"/>
        </w:rPr>
        <w:t>*</w:t>
      </w:r>
      <w:r w:rsidRPr="000B72E8">
        <w:rPr>
          <w:spacing w:val="1"/>
        </w:rPr>
        <w:t>*</w:t>
      </w:r>
      <w:r w:rsidRPr="000B72E8">
        <w:rPr>
          <w:spacing w:val="-1"/>
        </w:rPr>
        <w:t>s</w:t>
      </w:r>
      <w:r w:rsidRPr="000B72E8">
        <w:t>e</w:t>
      </w:r>
      <w:r w:rsidR="00292CBD">
        <w:t xml:space="preserve"> </w:t>
      </w:r>
      <w:proofErr w:type="spellStart"/>
      <w:r w:rsidRPr="000B72E8">
        <w:t>i</w:t>
      </w:r>
      <w:r w:rsidRPr="000B72E8">
        <w:rPr>
          <w:spacing w:val="-1"/>
        </w:rPr>
        <w:t>n</w:t>
      </w:r>
      <w:r w:rsidRPr="000B72E8">
        <w:rPr>
          <w:spacing w:val="1"/>
        </w:rPr>
        <w:t>d</w:t>
      </w:r>
      <w:r w:rsidRPr="000B72E8">
        <w:t>i</w:t>
      </w:r>
      <w:r w:rsidRPr="000B72E8">
        <w:rPr>
          <w:spacing w:val="1"/>
        </w:rPr>
        <w:t>c</w:t>
      </w:r>
      <w:r w:rsidRPr="000B72E8">
        <w:t>ă</w:t>
      </w:r>
      <w:proofErr w:type="spellEnd"/>
      <w:r w:rsidR="00292CBD">
        <w:t xml:space="preserve"> </w:t>
      </w:r>
      <w:proofErr w:type="spellStart"/>
      <w:r w:rsidRPr="000B72E8">
        <w:rPr>
          <w:spacing w:val="3"/>
        </w:rPr>
        <w:t>a</w:t>
      </w:r>
      <w:r w:rsidRPr="000B72E8">
        <w:rPr>
          <w:spacing w:val="-1"/>
        </w:rPr>
        <w:t>n</w:t>
      </w:r>
      <w:r w:rsidRPr="000B72E8">
        <w:rPr>
          <w:spacing w:val="1"/>
        </w:rPr>
        <w:t>u</w:t>
      </w:r>
      <w:r w:rsidRPr="000B72E8">
        <w:t>l</w:t>
      </w:r>
      <w:proofErr w:type="spellEnd"/>
      <w:r w:rsidR="00292CBD">
        <w:t xml:space="preserve"> </w:t>
      </w:r>
      <w:proofErr w:type="spellStart"/>
      <w:r w:rsidRPr="000B72E8">
        <w:rPr>
          <w:spacing w:val="-1"/>
        </w:rPr>
        <w:t>ş</w:t>
      </w:r>
      <w:r w:rsidRPr="000B72E8">
        <w:rPr>
          <w:spacing w:val="1"/>
        </w:rPr>
        <w:t>co</w:t>
      </w:r>
      <w:r w:rsidRPr="000B72E8">
        <w:t>l</w:t>
      </w:r>
      <w:r w:rsidRPr="000B72E8">
        <w:rPr>
          <w:spacing w:val="1"/>
        </w:rPr>
        <w:t>a</w:t>
      </w:r>
      <w:r w:rsidRPr="000B72E8">
        <w:t>r</w:t>
      </w:r>
      <w:proofErr w:type="spellEnd"/>
      <w:r w:rsidR="00292CBD">
        <w:t xml:space="preserve"> </w:t>
      </w:r>
      <w:proofErr w:type="spellStart"/>
      <w:r w:rsidRPr="000B72E8">
        <w:rPr>
          <w:spacing w:val="1"/>
        </w:rPr>
        <w:t>c</w:t>
      </w:r>
      <w:r w:rsidRPr="000B72E8">
        <w:rPr>
          <w:spacing w:val="-1"/>
        </w:rPr>
        <w:t>u</w:t>
      </w:r>
      <w:r w:rsidRPr="000B72E8">
        <w:rPr>
          <w:spacing w:val="3"/>
        </w:rPr>
        <w:t>r</w:t>
      </w:r>
      <w:r w:rsidRPr="000B72E8">
        <w:rPr>
          <w:spacing w:val="1"/>
        </w:rPr>
        <w:t>e</w:t>
      </w:r>
      <w:r w:rsidRPr="000B72E8">
        <w:rPr>
          <w:spacing w:val="-1"/>
        </w:rPr>
        <w:t>n</w:t>
      </w:r>
      <w:r w:rsidRPr="000B72E8">
        <w:t>t</w:t>
      </w:r>
      <w:proofErr w:type="spellEnd"/>
    </w:p>
    <w:p w14:paraId="6A6BF2A5" w14:textId="77777777" w:rsidR="000B72E8" w:rsidRPr="000B72E8" w:rsidRDefault="000B72E8" w:rsidP="000B72E8">
      <w:pPr>
        <w:spacing w:line="220" w:lineRule="exact"/>
        <w:ind w:left="372"/>
      </w:pPr>
      <w:r w:rsidRPr="000B72E8">
        <w:rPr>
          <w:spacing w:val="-1"/>
        </w:rPr>
        <w:t>*</w:t>
      </w:r>
      <w:r w:rsidRPr="000B72E8">
        <w:rPr>
          <w:spacing w:val="1"/>
        </w:rPr>
        <w:t>*</w:t>
      </w:r>
      <w:r w:rsidRPr="000B72E8">
        <w:rPr>
          <w:spacing w:val="-1"/>
        </w:rPr>
        <w:t>*</w:t>
      </w:r>
      <w:r w:rsidRPr="000B72E8">
        <w:rPr>
          <w:spacing w:val="1"/>
        </w:rPr>
        <w:t xml:space="preserve">conform </w:t>
      </w:r>
      <w:proofErr w:type="spellStart"/>
      <w:r w:rsidRPr="000B72E8">
        <w:rPr>
          <w:spacing w:val="1"/>
        </w:rPr>
        <w:t>Legii</w:t>
      </w:r>
      <w:proofErr w:type="spellEnd"/>
      <w:r w:rsidR="00292CBD">
        <w:rPr>
          <w:spacing w:val="1"/>
        </w:rPr>
        <w:t xml:space="preserve"> </w:t>
      </w:r>
      <w:proofErr w:type="spellStart"/>
      <w:r w:rsidRPr="000B72E8">
        <w:rPr>
          <w:spacing w:val="1"/>
        </w:rPr>
        <w:t>Educației</w:t>
      </w:r>
      <w:proofErr w:type="spellEnd"/>
      <w:r w:rsidR="00292CBD">
        <w:rPr>
          <w:spacing w:val="1"/>
        </w:rPr>
        <w:t xml:space="preserve"> </w:t>
      </w:r>
      <w:proofErr w:type="spellStart"/>
      <w:r w:rsidRPr="000B72E8">
        <w:rPr>
          <w:spacing w:val="1"/>
        </w:rPr>
        <w:t>Naționale</w:t>
      </w:r>
      <w:proofErr w:type="spellEnd"/>
      <w:r w:rsidR="00292CBD">
        <w:rPr>
          <w:spacing w:val="1"/>
        </w:rPr>
        <w:t xml:space="preserve"> </w:t>
      </w:r>
      <w:r w:rsidRPr="000B72E8">
        <w:rPr>
          <w:spacing w:val="1"/>
        </w:rPr>
        <w:t>nr. 1/2011, art. 247</w:t>
      </w:r>
    </w:p>
    <w:p w14:paraId="4A488772" w14:textId="77777777" w:rsidR="000B72E8" w:rsidRPr="000B72E8" w:rsidRDefault="000B72E8" w:rsidP="000B72E8">
      <w:pPr>
        <w:ind w:left="372"/>
      </w:pPr>
      <w:r w:rsidRPr="000B72E8">
        <w:rPr>
          <w:spacing w:val="-1"/>
        </w:rPr>
        <w:t>*</w:t>
      </w:r>
      <w:r w:rsidRPr="000B72E8">
        <w:rPr>
          <w:spacing w:val="1"/>
        </w:rPr>
        <w:t>*</w:t>
      </w:r>
      <w:r w:rsidRPr="000B72E8">
        <w:rPr>
          <w:spacing w:val="-1"/>
        </w:rPr>
        <w:t>*</w:t>
      </w:r>
      <w:r w:rsidRPr="000B72E8">
        <w:rPr>
          <w:spacing w:val="1"/>
        </w:rPr>
        <w:t>*</w:t>
      </w:r>
      <w:proofErr w:type="spellStart"/>
      <w:r w:rsidRPr="000B72E8">
        <w:rPr>
          <w:spacing w:val="2"/>
        </w:rPr>
        <w:t>î</w:t>
      </w:r>
      <w:r w:rsidRPr="000B72E8">
        <w:t>n</w:t>
      </w:r>
      <w:proofErr w:type="spellEnd"/>
      <w:r w:rsidR="00292CBD">
        <w:t xml:space="preserve"> </w:t>
      </w:r>
      <w:proofErr w:type="spellStart"/>
      <w:r w:rsidRPr="000B72E8">
        <w:rPr>
          <w:w w:val="99"/>
        </w:rPr>
        <w:t>î</w:t>
      </w:r>
      <w:r w:rsidRPr="000B72E8">
        <w:rPr>
          <w:spacing w:val="1"/>
          <w:w w:val="99"/>
        </w:rPr>
        <w:t>n</w:t>
      </w:r>
      <w:r w:rsidRPr="000B72E8">
        <w:rPr>
          <w:spacing w:val="-1"/>
          <w:w w:val="99"/>
        </w:rPr>
        <w:t>v</w:t>
      </w:r>
      <w:r w:rsidR="00292CBD">
        <w:rPr>
          <w:spacing w:val="1"/>
          <w:w w:val="99"/>
        </w:rPr>
        <w:t>ăță</w:t>
      </w:r>
      <w:r w:rsidRPr="000B72E8">
        <w:rPr>
          <w:spacing w:val="-1"/>
          <w:w w:val="99"/>
        </w:rPr>
        <w:t>m</w:t>
      </w:r>
      <w:r w:rsidRPr="000B72E8">
        <w:rPr>
          <w:spacing w:val="1"/>
          <w:w w:val="99"/>
        </w:rPr>
        <w:t>ân</w:t>
      </w:r>
      <w:r w:rsidRPr="000B72E8">
        <w:rPr>
          <w:w w:val="99"/>
        </w:rPr>
        <w:t>t</w:t>
      </w:r>
      <w:proofErr w:type="spellEnd"/>
      <w:r w:rsidR="00292CBD">
        <w:rPr>
          <w:w w:val="99"/>
        </w:rPr>
        <w:t xml:space="preserve"> </w:t>
      </w:r>
      <w:proofErr w:type="spellStart"/>
      <w:r w:rsidRPr="000B72E8">
        <w:rPr>
          <w:spacing w:val="-1"/>
        </w:rPr>
        <w:t>s</w:t>
      </w:r>
      <w:r w:rsidRPr="000B72E8">
        <w:rPr>
          <w:spacing w:val="3"/>
        </w:rPr>
        <w:t>a</w:t>
      </w:r>
      <w:r w:rsidRPr="000B72E8">
        <w:t>u</w:t>
      </w:r>
      <w:proofErr w:type="spellEnd"/>
      <w:r w:rsidR="00292CBD">
        <w:t xml:space="preserve"> </w:t>
      </w:r>
      <w:proofErr w:type="spellStart"/>
      <w:r w:rsidRPr="000B72E8">
        <w:rPr>
          <w:spacing w:val="1"/>
        </w:rPr>
        <w:t>cadr</w:t>
      </w:r>
      <w:r w:rsidRPr="000B72E8">
        <w:t>u</w:t>
      </w:r>
      <w:proofErr w:type="spellEnd"/>
      <w:r w:rsidR="00292CBD">
        <w:t xml:space="preserve"> </w:t>
      </w:r>
      <w:r w:rsidRPr="000B72E8">
        <w:rPr>
          <w:spacing w:val="1"/>
        </w:rPr>
        <w:t>d</w:t>
      </w:r>
      <w:r w:rsidRPr="000B72E8">
        <w:t>i</w:t>
      </w:r>
      <w:r w:rsidRPr="000B72E8">
        <w:rPr>
          <w:spacing w:val="1"/>
        </w:rPr>
        <w:t>dac</w:t>
      </w:r>
      <w:r w:rsidRPr="000B72E8">
        <w:t>tic</w:t>
      </w:r>
      <w:r w:rsidR="00292CBD">
        <w:t xml:space="preserve"> </w:t>
      </w:r>
      <w:proofErr w:type="spellStart"/>
      <w:r w:rsidRPr="000B72E8">
        <w:rPr>
          <w:spacing w:val="1"/>
        </w:rPr>
        <w:t>a</w:t>
      </w:r>
      <w:r w:rsidRPr="000B72E8">
        <w:rPr>
          <w:spacing w:val="-1"/>
        </w:rPr>
        <w:t>s</w:t>
      </w:r>
      <w:r w:rsidRPr="000B72E8">
        <w:rPr>
          <w:spacing w:val="1"/>
        </w:rPr>
        <w:t>oc</w:t>
      </w:r>
      <w:r w:rsidRPr="000B72E8">
        <w:t>i</w:t>
      </w:r>
      <w:r w:rsidRPr="000B72E8">
        <w:rPr>
          <w:spacing w:val="1"/>
        </w:rPr>
        <w:t>a</w:t>
      </w:r>
      <w:r w:rsidRPr="000B72E8">
        <w:t>t</w:t>
      </w:r>
      <w:proofErr w:type="spellEnd"/>
      <w:r w:rsidR="00292CBD">
        <w:t xml:space="preserve"> </w:t>
      </w:r>
      <w:r w:rsidRPr="000B72E8">
        <w:t>cu…</w:t>
      </w:r>
      <w:r w:rsidRPr="000B72E8">
        <w:rPr>
          <w:spacing w:val="1"/>
        </w:rPr>
        <w:t>ore</w:t>
      </w:r>
      <w:r w:rsidRPr="000B72E8">
        <w:t>/</w:t>
      </w:r>
      <w:proofErr w:type="spellStart"/>
      <w:r w:rsidRPr="000B72E8">
        <w:rPr>
          <w:spacing w:val="-1"/>
        </w:rPr>
        <w:t>s</w:t>
      </w:r>
      <w:r w:rsidRPr="000B72E8">
        <w:rPr>
          <w:spacing w:val="3"/>
        </w:rPr>
        <w:t>ă</w:t>
      </w:r>
      <w:r w:rsidRPr="000B72E8">
        <w:rPr>
          <w:spacing w:val="2"/>
        </w:rPr>
        <w:t>p</w:t>
      </w:r>
      <w:r w:rsidRPr="000B72E8">
        <w:t>t</w:t>
      </w:r>
      <w:r w:rsidRPr="000B72E8">
        <w:rPr>
          <w:spacing w:val="3"/>
        </w:rPr>
        <w:t>ă</w:t>
      </w:r>
      <w:r w:rsidRPr="000B72E8">
        <w:rPr>
          <w:spacing w:val="-3"/>
        </w:rPr>
        <w:t>m</w:t>
      </w:r>
      <w:r w:rsidRPr="000B72E8">
        <w:rPr>
          <w:spacing w:val="1"/>
        </w:rPr>
        <w:t>â</w:t>
      </w:r>
      <w:r w:rsidRPr="000B72E8">
        <w:rPr>
          <w:spacing w:val="-1"/>
        </w:rPr>
        <w:t>n</w:t>
      </w:r>
      <w:r w:rsidRPr="000B72E8">
        <w:t>ă</w:t>
      </w:r>
      <w:proofErr w:type="spellEnd"/>
    </w:p>
    <w:p w14:paraId="5B8102A5" w14:textId="77777777" w:rsidR="000B72E8" w:rsidRPr="000B72E8" w:rsidRDefault="000B72E8" w:rsidP="000B72E8">
      <w:pPr>
        <w:spacing w:before="5"/>
        <w:ind w:left="221" w:right="712" w:firstLine="151"/>
        <w:jc w:val="both"/>
      </w:pPr>
    </w:p>
    <w:p w14:paraId="7F4F52CC" w14:textId="77777777" w:rsidR="00B33153" w:rsidRDefault="00B33153">
      <w:pPr>
        <w:spacing w:before="5"/>
        <w:ind w:left="461" w:right="632" w:firstLine="151"/>
        <w:jc w:val="both"/>
      </w:pPr>
    </w:p>
    <w:sectPr w:rsidR="00B33153" w:rsidSect="00B45CF7">
      <w:type w:val="continuous"/>
      <w:pgSz w:w="12240" w:h="15840"/>
      <w:pgMar w:top="780" w:right="700" w:bottom="0" w:left="13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CD3D6D"/>
    <w:multiLevelType w:val="multilevel"/>
    <w:tmpl w:val="8ABCC54E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4DA53EE"/>
    <w:multiLevelType w:val="hybridMultilevel"/>
    <w:tmpl w:val="59569C60"/>
    <w:lvl w:ilvl="0" w:tplc="B0EA7FCC">
      <w:numFmt w:val="bullet"/>
      <w:lvlText w:val=""/>
      <w:lvlJc w:val="left"/>
      <w:pPr>
        <w:ind w:left="461" w:hanging="360"/>
      </w:pPr>
      <w:rPr>
        <w:rFonts w:ascii="Symbol" w:eastAsia="Times New Roman" w:hAnsi="Symbol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8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90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62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4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6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8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50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2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153"/>
    <w:rsid w:val="00021EEA"/>
    <w:rsid w:val="00041B2C"/>
    <w:rsid w:val="00055C60"/>
    <w:rsid w:val="000B72E8"/>
    <w:rsid w:val="00126CEF"/>
    <w:rsid w:val="001518A8"/>
    <w:rsid w:val="00156424"/>
    <w:rsid w:val="001873F2"/>
    <w:rsid w:val="001F4DD6"/>
    <w:rsid w:val="001F52F3"/>
    <w:rsid w:val="00234C3A"/>
    <w:rsid w:val="00277880"/>
    <w:rsid w:val="00292CBD"/>
    <w:rsid w:val="00296FB9"/>
    <w:rsid w:val="002A092F"/>
    <w:rsid w:val="003055FF"/>
    <w:rsid w:val="003265A3"/>
    <w:rsid w:val="00384763"/>
    <w:rsid w:val="003A2B49"/>
    <w:rsid w:val="003B0F33"/>
    <w:rsid w:val="003C0913"/>
    <w:rsid w:val="003C11E9"/>
    <w:rsid w:val="003E2D3B"/>
    <w:rsid w:val="00425828"/>
    <w:rsid w:val="00474DD0"/>
    <w:rsid w:val="00553B73"/>
    <w:rsid w:val="00600816"/>
    <w:rsid w:val="006E02D6"/>
    <w:rsid w:val="00772D8A"/>
    <w:rsid w:val="007D5E22"/>
    <w:rsid w:val="007E106B"/>
    <w:rsid w:val="008252AE"/>
    <w:rsid w:val="00867CD4"/>
    <w:rsid w:val="0097658F"/>
    <w:rsid w:val="009A54E4"/>
    <w:rsid w:val="009A7BA6"/>
    <w:rsid w:val="009B529A"/>
    <w:rsid w:val="00A21E9E"/>
    <w:rsid w:val="00A700E2"/>
    <w:rsid w:val="00A9528F"/>
    <w:rsid w:val="00B33153"/>
    <w:rsid w:val="00B45CF7"/>
    <w:rsid w:val="00B47EC1"/>
    <w:rsid w:val="00BE3FAB"/>
    <w:rsid w:val="00BE5A5A"/>
    <w:rsid w:val="00BE5C12"/>
    <w:rsid w:val="00C5479C"/>
    <w:rsid w:val="00C7456F"/>
    <w:rsid w:val="00C92923"/>
    <w:rsid w:val="00D17DDE"/>
    <w:rsid w:val="00D86CAB"/>
    <w:rsid w:val="00D94E11"/>
    <w:rsid w:val="00E22926"/>
    <w:rsid w:val="00E82A9E"/>
    <w:rsid w:val="00EB2AA0"/>
    <w:rsid w:val="00ED1854"/>
    <w:rsid w:val="00EF149A"/>
    <w:rsid w:val="00EF60D4"/>
    <w:rsid w:val="00F11B39"/>
    <w:rsid w:val="00F6131E"/>
    <w:rsid w:val="00F66C5F"/>
    <w:rsid w:val="00FB1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7FAC8"/>
  <w15:docId w15:val="{D4CD9F23-87F2-4A97-9864-A006927E4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3E2D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C92EE-8EA5-4E37-8313-5E4376C20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480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Isj_01</dc:creator>
  <cp:lastModifiedBy>Mariana Mustata</cp:lastModifiedBy>
  <cp:revision>6</cp:revision>
  <cp:lastPrinted>2016-09-24T08:47:00Z</cp:lastPrinted>
  <dcterms:created xsi:type="dcterms:W3CDTF">2020-09-04T09:07:00Z</dcterms:created>
  <dcterms:modified xsi:type="dcterms:W3CDTF">2021-08-23T09:02:00Z</dcterms:modified>
</cp:coreProperties>
</file>